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2069EF">
        <w:rPr>
          <w:rFonts w:ascii="Times New Roman" w:eastAsia="Times New Roman" w:hAnsi="Times New Roman" w:cs="Times New Roman"/>
          <w:sz w:val="24"/>
          <w:szCs w:val="24"/>
          <w:lang w:eastAsia="ar-SA"/>
        </w:rPr>
        <w:t>32</w:t>
      </w:r>
      <w:r w:rsidR="00163EEE">
        <w:rPr>
          <w:rFonts w:ascii="Times New Roman" w:eastAsia="Times New Roman" w:hAnsi="Times New Roman" w:cs="Times New Roman"/>
          <w:sz w:val="24"/>
          <w:szCs w:val="24"/>
          <w:lang w:eastAsia="ar-SA"/>
        </w:rPr>
        <w:t>3</w:t>
      </w:r>
      <w:bookmarkStart w:id="0" w:name="_GoBack"/>
      <w:bookmarkEnd w:id="0"/>
      <w:r w:rsidRPr="00D93B90">
        <w:rPr>
          <w:rFonts w:ascii="Times New Roman" w:eastAsia="Times New Roman" w:hAnsi="Times New Roman" w:cs="Times New Roman"/>
          <w:sz w:val="24"/>
          <w:szCs w:val="24"/>
          <w:lang w:eastAsia="ar-SA"/>
        </w:rPr>
        <w:t xml:space="preserve">-з от </w:t>
      </w:r>
      <w:r w:rsidR="00C1320D" w:rsidRPr="002069EF">
        <w:rPr>
          <w:rFonts w:ascii="Times New Roman" w:eastAsia="Times New Roman" w:hAnsi="Times New Roman" w:cs="Times New Roman"/>
          <w:sz w:val="24"/>
          <w:szCs w:val="24"/>
          <w:lang w:eastAsia="ar-SA"/>
        </w:rPr>
        <w:t>1</w:t>
      </w:r>
      <w:r w:rsidR="009B5462" w:rsidRPr="002069EF">
        <w:rPr>
          <w:rFonts w:ascii="Times New Roman" w:eastAsia="Times New Roman" w:hAnsi="Times New Roman" w:cs="Times New Roman"/>
          <w:sz w:val="24"/>
          <w:szCs w:val="24"/>
          <w:lang w:eastAsia="ar-SA"/>
        </w:rPr>
        <w:t>7</w:t>
      </w:r>
      <w:r w:rsidR="002C2709" w:rsidRPr="00D93B90">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0</w:t>
      </w:r>
      <w:r w:rsidR="009B5462">
        <w:rPr>
          <w:rFonts w:ascii="Times New Roman" w:eastAsia="Times New Roman" w:hAnsi="Times New Roman" w:cs="Times New Roman"/>
          <w:sz w:val="24"/>
          <w:szCs w:val="24"/>
          <w:lang w:eastAsia="ar-SA"/>
        </w:rPr>
        <w:t>9</w:t>
      </w:r>
      <w:r w:rsidRPr="00D93B90">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9B5462">
        <w:rPr>
          <w:rFonts w:ascii="Times New Roman" w:eastAsia="Times New Roman" w:hAnsi="Times New Roman" w:cs="Times New Roman"/>
          <w:sz w:val="24"/>
          <w:szCs w:val="24"/>
          <w:lang w:eastAsia="ar-SA"/>
        </w:rPr>
      </w:r>
      <w:r w:rsidR="009B5462">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9B5462">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3" w:name="_Hlk521663343"/>
      <w:r w:rsidR="009B5462">
        <w:rPr>
          <w:rFonts w:ascii="Times New Roman" w:eastAsia="Times New Roman" w:hAnsi="Times New Roman" w:cs="Times New Roman"/>
          <w:sz w:val="24"/>
          <w:szCs w:val="24"/>
          <w:lang w:val="en-US" w:eastAsia="ar-SA"/>
        </w:rPr>
        <w:fldChar w:fldCharType="begin"/>
      </w:r>
      <w:r w:rsidR="009B5462">
        <w:rPr>
          <w:rFonts w:ascii="Times New Roman" w:eastAsia="Times New Roman" w:hAnsi="Times New Roman" w:cs="Times New Roman"/>
          <w:sz w:val="24"/>
          <w:szCs w:val="24"/>
          <w:lang w:val="en-US" w:eastAsia="ar-SA"/>
        </w:rPr>
        <w:instrText xml:space="preserve"> HYPERLINK "mailto:</w:instrText>
      </w:r>
      <w:r w:rsidR="009B5462" w:rsidRPr="009B5462">
        <w:rPr>
          <w:rFonts w:ascii="Times New Roman" w:eastAsia="Times New Roman" w:hAnsi="Times New Roman" w:cs="Times New Roman"/>
          <w:sz w:val="24"/>
          <w:szCs w:val="24"/>
          <w:lang w:val="en-US" w:eastAsia="ar-SA"/>
        </w:rPr>
        <w:instrText>palchikovskayavv</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mures</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ru</w:instrText>
      </w:r>
      <w:r w:rsidR="009B5462">
        <w:rPr>
          <w:rFonts w:ascii="Times New Roman" w:eastAsia="Times New Roman" w:hAnsi="Times New Roman" w:cs="Times New Roman"/>
          <w:sz w:val="24"/>
          <w:szCs w:val="24"/>
          <w:lang w:val="en-US" w:eastAsia="ar-SA"/>
        </w:rPr>
        <w:instrText xml:space="preserve">" </w:instrText>
      </w:r>
      <w:r w:rsidR="009B5462">
        <w:rPr>
          <w:rFonts w:ascii="Times New Roman" w:eastAsia="Times New Roman" w:hAnsi="Times New Roman" w:cs="Times New Roman"/>
          <w:sz w:val="24"/>
          <w:szCs w:val="24"/>
          <w:lang w:val="en-US" w:eastAsia="ar-SA"/>
        </w:rPr>
        <w:fldChar w:fldCharType="separate"/>
      </w:r>
      <w:r w:rsidR="009B5462" w:rsidRPr="00AE28F3">
        <w:rPr>
          <w:rStyle w:val="af"/>
          <w:rFonts w:ascii="Times New Roman" w:eastAsia="Times New Roman" w:hAnsi="Times New Roman" w:cs="Times New Roman"/>
          <w:sz w:val="24"/>
          <w:szCs w:val="24"/>
          <w:lang w:val="en-US" w:eastAsia="ar-SA"/>
        </w:rPr>
        <w:t>palchikovskayavv</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mures</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ru</w:t>
      </w:r>
      <w:r w:rsidR="009B5462">
        <w:rPr>
          <w:rFonts w:ascii="Times New Roman" w:eastAsia="Times New Roman" w:hAnsi="Times New Roman" w:cs="Times New Roman"/>
          <w:sz w:val="24"/>
          <w:szCs w:val="24"/>
          <w:lang w:val="en-US" w:eastAsia="ar-SA"/>
        </w:rPr>
        <w:fldChar w:fldCharType="end"/>
      </w:r>
      <w:r w:rsidRPr="00D56E75">
        <w:rPr>
          <w:rFonts w:ascii="Calibri" w:eastAsia="Calibri" w:hAnsi="Calibri" w:cs="Times New Roman"/>
        </w:rPr>
        <w:t xml:space="preserve"> </w:t>
      </w:r>
      <w:bookmarkEnd w:id="3"/>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037A1E" w:rsidRPr="00037A1E">
        <w:rPr>
          <w:rFonts w:ascii="Times New Roman" w:eastAsia="Times New Roman" w:hAnsi="Times New Roman" w:cs="Times New Roman"/>
          <w:snapToGrid w:val="0"/>
          <w:sz w:val="24"/>
          <w:szCs w:val="24"/>
          <w:lang w:eastAsia="ru-RU"/>
        </w:rPr>
        <w:t xml:space="preserve">32 500 </w:t>
      </w:r>
      <w:r w:rsidR="00E77887" w:rsidRPr="00D611E2">
        <w:rPr>
          <w:rFonts w:ascii="Times New Roman" w:eastAsia="Times New Roman" w:hAnsi="Times New Roman" w:cs="Times New Roman"/>
          <w:snapToGrid w:val="0"/>
          <w:sz w:val="24"/>
          <w:szCs w:val="24"/>
          <w:lang w:eastAsia="ru-RU"/>
        </w:rPr>
        <w:t>тонн</w:t>
      </w:r>
      <w:r w:rsidR="002A6B76" w:rsidRPr="00D611E2">
        <w:rPr>
          <w:rFonts w:ascii="Times New Roman" w:eastAsia="Times New Roman" w:hAnsi="Times New Roman" w:cs="Times New Roman"/>
          <w:snapToGrid w:val="0"/>
          <w:sz w:val="24"/>
          <w:szCs w:val="24"/>
          <w:lang w:eastAsia="ru-RU"/>
        </w:rPr>
        <w:t>.</w:t>
      </w:r>
    </w:p>
    <w:p w:rsidR="00037A1E" w:rsidRPr="00037A1E" w:rsidRDefault="006D1F9B" w:rsidP="00037A1E">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037A1E" w:rsidRPr="00037A1E">
        <w:rPr>
          <w:rFonts w:ascii="Times New Roman" w:eastAsia="Times New Roman" w:hAnsi="Times New Roman" w:cs="Times New Roman"/>
          <w:sz w:val="24"/>
          <w:szCs w:val="24"/>
          <w:lang w:eastAsia="ru-RU"/>
        </w:rPr>
        <w:t xml:space="preserve">807 748 825 (Восемьсот семь миллионов семьсот сорок восемь тысяч восемьсот двадцать пять) рублей 00 копеек (24 853,81 </w:t>
      </w:r>
      <w:proofErr w:type="spellStart"/>
      <w:r w:rsidR="00037A1E" w:rsidRPr="00037A1E">
        <w:rPr>
          <w:rFonts w:ascii="Times New Roman" w:eastAsia="Times New Roman" w:hAnsi="Times New Roman" w:cs="Times New Roman"/>
          <w:sz w:val="24"/>
          <w:szCs w:val="24"/>
          <w:lang w:eastAsia="ru-RU"/>
        </w:rPr>
        <w:t>руб</w:t>
      </w:r>
      <w:proofErr w:type="spellEnd"/>
      <w:r w:rsidR="00037A1E" w:rsidRPr="00037A1E">
        <w:rPr>
          <w:rFonts w:ascii="Times New Roman" w:eastAsia="Times New Roman" w:hAnsi="Times New Roman" w:cs="Times New Roman"/>
          <w:sz w:val="24"/>
          <w:szCs w:val="24"/>
          <w:lang w:eastAsia="ru-RU"/>
        </w:rPr>
        <w:t>/</w:t>
      </w:r>
      <w:proofErr w:type="spellStart"/>
      <w:r w:rsidR="00037A1E" w:rsidRPr="00037A1E">
        <w:rPr>
          <w:rFonts w:ascii="Times New Roman" w:eastAsia="Times New Roman" w:hAnsi="Times New Roman" w:cs="Times New Roman"/>
          <w:sz w:val="24"/>
          <w:szCs w:val="24"/>
          <w:lang w:eastAsia="ru-RU"/>
        </w:rPr>
        <w:t>тн</w:t>
      </w:r>
      <w:proofErr w:type="spellEnd"/>
      <w:r w:rsidR="00037A1E" w:rsidRPr="00037A1E">
        <w:rPr>
          <w:rFonts w:ascii="Times New Roman" w:eastAsia="Times New Roman" w:hAnsi="Times New Roman" w:cs="Times New Roman"/>
          <w:sz w:val="24"/>
          <w:szCs w:val="24"/>
          <w:lang w:eastAsia="ru-RU"/>
        </w:rPr>
        <w:t xml:space="preserve">), в том числе НДС. </w:t>
      </w:r>
    </w:p>
    <w:p w:rsidR="00037A1E" w:rsidRPr="00037A1E" w:rsidRDefault="00037A1E" w:rsidP="00037A1E">
      <w:pPr>
        <w:spacing w:after="0" w:line="240" w:lineRule="auto"/>
        <w:ind w:firstLine="708"/>
        <w:jc w:val="both"/>
        <w:rPr>
          <w:rFonts w:ascii="Times New Roman" w:eastAsia="Times New Roman" w:hAnsi="Times New Roman" w:cs="Times New Roman"/>
          <w:sz w:val="24"/>
          <w:szCs w:val="24"/>
          <w:lang w:eastAsia="ru-RU"/>
        </w:rPr>
      </w:pPr>
      <w:r w:rsidRPr="00037A1E">
        <w:rPr>
          <w:rFonts w:ascii="Times New Roman" w:eastAsia="Times New Roman" w:hAnsi="Times New Roman" w:cs="Times New Roman"/>
          <w:sz w:val="24"/>
          <w:szCs w:val="24"/>
          <w:lang w:eastAsia="ru-RU"/>
        </w:rPr>
        <w:t>Цена 1 тонны Продукции составляет 19 198 рублей 88 копе</w:t>
      </w:r>
      <w:r w:rsidR="00332778">
        <w:rPr>
          <w:rFonts w:ascii="Times New Roman" w:eastAsia="Times New Roman" w:hAnsi="Times New Roman" w:cs="Times New Roman"/>
          <w:sz w:val="24"/>
          <w:szCs w:val="24"/>
          <w:lang w:eastAsia="ru-RU"/>
        </w:rPr>
        <w:t>ек</w:t>
      </w:r>
      <w:r w:rsidRPr="00037A1E">
        <w:rPr>
          <w:rFonts w:ascii="Times New Roman" w:eastAsia="Times New Roman" w:hAnsi="Times New Roman" w:cs="Times New Roman"/>
          <w:sz w:val="24"/>
          <w:szCs w:val="24"/>
          <w:lang w:eastAsia="ru-RU"/>
        </w:rPr>
        <w:t>, с учетом НДС.</w:t>
      </w:r>
    </w:p>
    <w:p w:rsidR="00255216" w:rsidRPr="00D611E2" w:rsidRDefault="00037A1E" w:rsidP="00037A1E">
      <w:pPr>
        <w:spacing w:after="0" w:line="240" w:lineRule="auto"/>
        <w:ind w:firstLine="708"/>
        <w:jc w:val="both"/>
        <w:rPr>
          <w:rFonts w:ascii="Times New Roman" w:eastAsia="Times New Roman" w:hAnsi="Times New Roman" w:cs="Times New Roman"/>
          <w:sz w:val="24"/>
          <w:szCs w:val="24"/>
          <w:lang w:eastAsia="ru-RU"/>
        </w:rPr>
      </w:pPr>
      <w:r w:rsidRPr="00037A1E">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5 654 рубл</w:t>
      </w:r>
      <w:r w:rsidR="00332778">
        <w:rPr>
          <w:rFonts w:ascii="Times New Roman" w:eastAsia="Times New Roman" w:hAnsi="Times New Roman" w:cs="Times New Roman"/>
          <w:sz w:val="24"/>
          <w:szCs w:val="24"/>
          <w:lang w:eastAsia="ru-RU"/>
        </w:rPr>
        <w:t>я</w:t>
      </w:r>
      <w:r w:rsidRPr="00037A1E">
        <w:rPr>
          <w:rFonts w:ascii="Times New Roman" w:eastAsia="Times New Roman" w:hAnsi="Times New Roman" w:cs="Times New Roman"/>
          <w:sz w:val="24"/>
          <w:szCs w:val="24"/>
          <w:lang w:eastAsia="ru-RU"/>
        </w:rPr>
        <w:t xml:space="preserve"> 93 копе</w:t>
      </w:r>
      <w:r w:rsidR="00332778">
        <w:rPr>
          <w:rFonts w:ascii="Times New Roman" w:eastAsia="Times New Roman" w:hAnsi="Times New Roman" w:cs="Times New Roman"/>
          <w:sz w:val="24"/>
          <w:szCs w:val="24"/>
          <w:lang w:eastAsia="ru-RU"/>
        </w:rPr>
        <w:t>йки</w:t>
      </w:r>
      <w:r w:rsidRPr="00037A1E">
        <w:rPr>
          <w:rFonts w:ascii="Times New Roman" w:eastAsia="Times New Roman" w:hAnsi="Times New Roman" w:cs="Times New Roman"/>
          <w:sz w:val="24"/>
          <w:szCs w:val="24"/>
          <w:lang w:eastAsia="ru-RU"/>
        </w:rPr>
        <w:t>, с учетом НДС</w:t>
      </w:r>
      <w:r w:rsidR="00255216" w:rsidRPr="00D611E2">
        <w:rPr>
          <w:rFonts w:ascii="Times New Roman" w:eastAsia="Times New Roman" w:hAnsi="Times New Roman" w:cs="Times New Roman"/>
          <w:sz w:val="24"/>
          <w:szCs w:val="24"/>
          <w:lang w:eastAsia="ru-RU"/>
        </w:rPr>
        <w:t>.</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037A1E" w:rsidRPr="00037A1E">
        <w:rPr>
          <w:rFonts w:ascii="Times New Roman" w:eastAsia="Calibri" w:hAnsi="Times New Roman" w:cs="Times New Roman"/>
          <w:bCs/>
          <w:sz w:val="24"/>
          <w:szCs w:val="24"/>
          <w:lang w:eastAsia="ru-RU"/>
        </w:rPr>
        <w:t>с 10.10.2018г. по 01.11.2018г. включительно</w:t>
      </w:r>
      <w:r w:rsidR="008B65CF" w:rsidRPr="00AA0109">
        <w:rPr>
          <w:rFonts w:ascii="Times New Roman" w:eastAsia="Calibri" w:hAnsi="Times New Roman" w:cs="Times New Roman"/>
          <w:bCs/>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037A1E" w:rsidRPr="00037A1E" w:rsidRDefault="00037A1E" w:rsidP="00037A1E">
      <w:pPr>
        <w:spacing w:after="0" w:line="240" w:lineRule="auto"/>
        <w:ind w:firstLine="708"/>
        <w:jc w:val="both"/>
        <w:rPr>
          <w:rFonts w:ascii="Times New Roman" w:eastAsia="Times New Roman" w:hAnsi="Times New Roman" w:cs="Times New Roman"/>
          <w:bCs/>
          <w:sz w:val="24"/>
          <w:szCs w:val="24"/>
          <w:lang w:eastAsia="ru-RU"/>
        </w:rPr>
      </w:pPr>
      <w:r w:rsidRPr="00037A1E">
        <w:rPr>
          <w:rFonts w:ascii="Times New Roman" w:eastAsia="Times New Roman" w:hAnsi="Times New Roman" w:cs="Times New Roman"/>
          <w:bCs/>
          <w:sz w:val="24"/>
          <w:szCs w:val="24"/>
          <w:lang w:eastAsia="ru-RU"/>
        </w:rPr>
        <w:t>ст. Комсомольск-Мурманский Октябрьской ж/д - 11 000 тонн,</w:t>
      </w:r>
    </w:p>
    <w:p w:rsidR="00037A1E" w:rsidRPr="00037A1E" w:rsidRDefault="00037A1E" w:rsidP="00037A1E">
      <w:pPr>
        <w:spacing w:after="0" w:line="240" w:lineRule="auto"/>
        <w:ind w:firstLine="708"/>
        <w:jc w:val="both"/>
        <w:rPr>
          <w:rFonts w:ascii="Times New Roman" w:eastAsia="Times New Roman" w:hAnsi="Times New Roman" w:cs="Times New Roman"/>
          <w:bCs/>
          <w:sz w:val="24"/>
          <w:szCs w:val="24"/>
          <w:lang w:eastAsia="ru-RU"/>
        </w:rPr>
      </w:pPr>
      <w:r w:rsidRPr="00037A1E">
        <w:rPr>
          <w:rFonts w:ascii="Times New Roman" w:eastAsia="Times New Roman" w:hAnsi="Times New Roman" w:cs="Times New Roman"/>
          <w:bCs/>
          <w:sz w:val="24"/>
          <w:szCs w:val="24"/>
          <w:lang w:eastAsia="ru-RU"/>
        </w:rPr>
        <w:t>ст. Мурманск Октябрьской ж/д - 4 000 тонн,</w:t>
      </w:r>
    </w:p>
    <w:p w:rsidR="00037A1E" w:rsidRPr="00037A1E" w:rsidRDefault="00037A1E" w:rsidP="00037A1E">
      <w:pPr>
        <w:spacing w:after="0" w:line="240" w:lineRule="auto"/>
        <w:ind w:firstLine="708"/>
        <w:jc w:val="both"/>
        <w:rPr>
          <w:rFonts w:ascii="Times New Roman" w:eastAsia="Times New Roman" w:hAnsi="Times New Roman" w:cs="Times New Roman"/>
          <w:bCs/>
          <w:sz w:val="24"/>
          <w:szCs w:val="24"/>
          <w:lang w:eastAsia="ru-RU"/>
        </w:rPr>
      </w:pPr>
      <w:r w:rsidRPr="00037A1E">
        <w:rPr>
          <w:rFonts w:ascii="Times New Roman" w:eastAsia="Times New Roman" w:hAnsi="Times New Roman" w:cs="Times New Roman"/>
          <w:bCs/>
          <w:sz w:val="24"/>
          <w:szCs w:val="24"/>
          <w:lang w:eastAsia="ru-RU"/>
        </w:rPr>
        <w:t>ст. Оленегорск Октябрьской ж/д – 2 500 тонн,</w:t>
      </w:r>
    </w:p>
    <w:p w:rsidR="00037A1E" w:rsidRPr="00037A1E" w:rsidRDefault="00037A1E" w:rsidP="00037A1E">
      <w:pPr>
        <w:spacing w:after="0" w:line="240" w:lineRule="auto"/>
        <w:ind w:firstLine="708"/>
        <w:jc w:val="both"/>
        <w:rPr>
          <w:rFonts w:ascii="Times New Roman" w:eastAsia="Times New Roman" w:hAnsi="Times New Roman" w:cs="Times New Roman"/>
          <w:bCs/>
          <w:sz w:val="24"/>
          <w:szCs w:val="24"/>
          <w:lang w:eastAsia="ru-RU"/>
        </w:rPr>
      </w:pPr>
      <w:r w:rsidRPr="00037A1E">
        <w:rPr>
          <w:rFonts w:ascii="Times New Roman" w:eastAsia="Times New Roman" w:hAnsi="Times New Roman" w:cs="Times New Roman"/>
          <w:bCs/>
          <w:sz w:val="24"/>
          <w:szCs w:val="24"/>
          <w:lang w:eastAsia="ru-RU"/>
        </w:rPr>
        <w:t xml:space="preserve">ст. </w:t>
      </w:r>
      <w:proofErr w:type="spellStart"/>
      <w:r w:rsidRPr="00037A1E">
        <w:rPr>
          <w:rFonts w:ascii="Times New Roman" w:eastAsia="Times New Roman" w:hAnsi="Times New Roman" w:cs="Times New Roman"/>
          <w:bCs/>
          <w:sz w:val="24"/>
          <w:szCs w:val="24"/>
          <w:lang w:eastAsia="ru-RU"/>
        </w:rPr>
        <w:t>Ваенга</w:t>
      </w:r>
      <w:proofErr w:type="spellEnd"/>
      <w:r w:rsidRPr="00037A1E">
        <w:rPr>
          <w:rFonts w:ascii="Times New Roman" w:eastAsia="Times New Roman" w:hAnsi="Times New Roman" w:cs="Times New Roman"/>
          <w:bCs/>
          <w:sz w:val="24"/>
          <w:szCs w:val="24"/>
          <w:lang w:eastAsia="ru-RU"/>
        </w:rPr>
        <w:t xml:space="preserve"> Октябрьской ж/д – 9 000 тонн,</w:t>
      </w:r>
    </w:p>
    <w:p w:rsidR="00037A1E" w:rsidRPr="00037A1E" w:rsidRDefault="00037A1E" w:rsidP="00037A1E">
      <w:pPr>
        <w:spacing w:after="0" w:line="240" w:lineRule="auto"/>
        <w:ind w:firstLine="708"/>
        <w:jc w:val="both"/>
        <w:rPr>
          <w:rFonts w:ascii="Times New Roman" w:eastAsia="Times New Roman" w:hAnsi="Times New Roman" w:cs="Times New Roman"/>
          <w:bCs/>
          <w:sz w:val="24"/>
          <w:szCs w:val="24"/>
          <w:lang w:eastAsia="ru-RU"/>
        </w:rPr>
      </w:pPr>
      <w:r w:rsidRPr="00037A1E">
        <w:rPr>
          <w:rFonts w:ascii="Times New Roman" w:eastAsia="Times New Roman" w:hAnsi="Times New Roman" w:cs="Times New Roman"/>
          <w:bCs/>
          <w:sz w:val="24"/>
          <w:szCs w:val="24"/>
          <w:lang w:eastAsia="ru-RU"/>
        </w:rPr>
        <w:t>ст. Никель-Мурманский Октябрьской ж/д - 3 000 тонн,</w:t>
      </w:r>
    </w:p>
    <w:p w:rsidR="00255216" w:rsidRDefault="00037A1E" w:rsidP="00037A1E">
      <w:pPr>
        <w:spacing w:after="0" w:line="240" w:lineRule="auto"/>
        <w:ind w:firstLine="708"/>
        <w:jc w:val="both"/>
        <w:rPr>
          <w:rFonts w:ascii="Times New Roman" w:eastAsia="Times New Roman" w:hAnsi="Times New Roman" w:cs="Times New Roman"/>
          <w:bCs/>
          <w:sz w:val="24"/>
          <w:szCs w:val="24"/>
          <w:lang w:eastAsia="ru-RU"/>
        </w:rPr>
      </w:pPr>
      <w:r w:rsidRPr="00037A1E">
        <w:rPr>
          <w:rFonts w:ascii="Times New Roman" w:eastAsia="Times New Roman" w:hAnsi="Times New Roman" w:cs="Times New Roman"/>
          <w:bCs/>
          <w:sz w:val="24"/>
          <w:szCs w:val="24"/>
          <w:lang w:eastAsia="ru-RU"/>
        </w:rPr>
        <w:t>ст. Кандалакша Октябрьской ж/д – 3 000 тонн</w:t>
      </w:r>
      <w:r w:rsidR="00255216" w:rsidRPr="00255216">
        <w:rPr>
          <w:rFonts w:ascii="Times New Roman" w:eastAsia="Times New Roman" w:hAnsi="Times New Roman" w:cs="Times New Roman"/>
          <w:bCs/>
          <w:sz w:val="24"/>
          <w:szCs w:val="24"/>
          <w:lang w:eastAsia="ru-RU"/>
        </w:rPr>
        <w:t>.</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w:t>
      </w:r>
      <w:proofErr w:type="gramStart"/>
      <w:r w:rsidR="004F4F10" w:rsidRPr="004F4F10">
        <w:rPr>
          <w:rFonts w:ascii="Times New Roman" w:eastAsia="Times New Roman" w:hAnsi="Times New Roman" w:cs="Times New Roman"/>
          <w:snapToGrid w:val="0"/>
          <w:sz w:val="24"/>
          <w:szCs w:val="24"/>
          <w:lang w:eastAsia="ru-RU"/>
        </w:rPr>
        <w:t>слива)/</w:t>
      </w:r>
      <w:proofErr w:type="gramEnd"/>
      <w:r w:rsidR="004F4F10" w:rsidRPr="004F4F10">
        <w:rPr>
          <w:rFonts w:ascii="Times New Roman" w:eastAsia="Times New Roman" w:hAnsi="Times New Roman" w:cs="Times New Roman"/>
          <w:snapToGrid w:val="0"/>
          <w:sz w:val="24"/>
          <w:szCs w:val="24"/>
          <w:lang w:eastAsia="ru-RU"/>
        </w:rPr>
        <w:t>резервуар/склад,  оплата Покупателем не производится.</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706857" w:rsidRPr="00282A8C">
        <w:rPr>
          <w:rFonts w:ascii="Times New Roman" w:eastAsia="Times New Roman" w:hAnsi="Times New Roman" w:cs="Times New Roman"/>
          <w:sz w:val="24"/>
          <w:szCs w:val="24"/>
          <w:lang w:eastAsia="ru-RU"/>
        </w:rPr>
        <w:t>2</w:t>
      </w:r>
      <w:r w:rsidR="00037A1E">
        <w:rPr>
          <w:rFonts w:ascii="Times New Roman" w:eastAsia="Times New Roman" w:hAnsi="Times New Roman" w:cs="Times New Roman"/>
          <w:sz w:val="24"/>
          <w:szCs w:val="24"/>
          <w:lang w:eastAsia="ru-RU"/>
        </w:rPr>
        <w:t>7</w:t>
      </w:r>
      <w:r w:rsidR="00706857" w:rsidRPr="00282A8C">
        <w:rPr>
          <w:rFonts w:ascii="Times New Roman" w:eastAsia="Times New Roman" w:hAnsi="Times New Roman" w:cs="Times New Roman"/>
          <w:sz w:val="24"/>
          <w:szCs w:val="24"/>
          <w:lang w:eastAsia="ru-RU"/>
        </w:rPr>
        <w:t>.0</w:t>
      </w:r>
      <w:r w:rsidR="00037A1E">
        <w:rPr>
          <w:rFonts w:ascii="Times New Roman" w:eastAsia="Times New Roman" w:hAnsi="Times New Roman" w:cs="Times New Roman"/>
          <w:sz w:val="24"/>
          <w:szCs w:val="24"/>
          <w:lang w:eastAsia="ru-RU"/>
        </w:rPr>
        <w:t>9</w:t>
      </w:r>
      <w:r w:rsidR="00BC3630" w:rsidRPr="00282A8C">
        <w:rPr>
          <w:rFonts w:ascii="Times New Roman" w:eastAsia="Times New Roman" w:hAnsi="Times New Roman" w:cs="Times New Roman"/>
          <w:sz w:val="24"/>
          <w:szCs w:val="24"/>
          <w:lang w:eastAsia="ru-RU"/>
        </w:rPr>
        <w:t xml:space="preserve">.2018 </w:t>
      </w:r>
      <w:r w:rsidR="00D56E75" w:rsidRPr="00282A8C">
        <w:rPr>
          <w:rFonts w:ascii="Times New Roman" w:eastAsia="Times New Roman" w:hAnsi="Times New Roman" w:cs="Times New Roman"/>
          <w:sz w:val="24"/>
          <w:szCs w:val="24"/>
          <w:lang w:eastAsia="ru-RU"/>
        </w:rPr>
        <w:t>в 09:0</w:t>
      </w:r>
      <w:r w:rsidR="00F1382E" w:rsidRPr="00282A8C">
        <w:rPr>
          <w:rFonts w:ascii="Times New Roman" w:eastAsia="Times New Roman" w:hAnsi="Times New Roman" w:cs="Times New Roman"/>
          <w:sz w:val="24"/>
          <w:szCs w:val="24"/>
          <w:lang w:eastAsia="ru-RU"/>
        </w:rPr>
        <w:t>0</w:t>
      </w:r>
      <w:r w:rsidR="00F93CED" w:rsidRPr="00282A8C">
        <w:rPr>
          <w:rFonts w:ascii="Times New Roman" w:eastAsia="Times New Roman" w:hAnsi="Times New Roman" w:cs="Times New Roman"/>
          <w:sz w:val="24"/>
          <w:szCs w:val="24"/>
          <w:lang w:eastAsia="ru-RU"/>
        </w:rPr>
        <w:t xml:space="preserve"> (</w:t>
      </w:r>
      <w:r w:rsidR="00F93CED" w:rsidRPr="00F93CED">
        <w:rPr>
          <w:rFonts w:ascii="Times New Roman" w:eastAsia="Times New Roman" w:hAnsi="Times New Roman" w:cs="Times New Roman"/>
          <w:sz w:val="24"/>
          <w:szCs w:val="24"/>
          <w:lang w:eastAsia="ru-RU"/>
        </w:rPr>
        <w:t>МСК) по адресу: г.</w:t>
      </w:r>
      <w:r w:rsidR="001B19FF">
        <w:rPr>
          <w:rFonts w:ascii="Times New Roman" w:eastAsia="Times New Roman" w:hAnsi="Times New Roman" w:cs="Times New Roman"/>
          <w:sz w:val="24"/>
          <w:szCs w:val="24"/>
          <w:lang w:eastAsia="ru-RU"/>
        </w:rPr>
        <w:t> </w:t>
      </w:r>
      <w:r w:rsidR="00F93CED" w:rsidRPr="00F93CED">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F93CED">
        <w:rPr>
          <w:rFonts w:ascii="Times New Roman" w:eastAsia="Times New Roman" w:hAnsi="Times New Roman" w:cs="Times New Roman"/>
          <w:sz w:val="24"/>
          <w:szCs w:val="24"/>
          <w:lang w:eastAsia="ru-RU"/>
        </w:rPr>
        <w:t>каб</w:t>
      </w:r>
      <w:proofErr w:type="spellEnd"/>
      <w:r w:rsidR="00F93CED" w:rsidRPr="00F93CED">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8"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proofErr w:type="spellStart"/>
        <w:r w:rsidR="0091404E" w:rsidRPr="00AE28F3">
          <w:rPr>
            <w:rStyle w:val="af"/>
            <w:rFonts w:ascii="Times New Roman" w:eastAsia="Calibri" w:hAnsi="Times New Roman" w:cs="Times New Roman"/>
            <w:sz w:val="24"/>
            <w:szCs w:val="24"/>
            <w:lang w:val="en-US"/>
          </w:rPr>
          <w:t>ru</w:t>
        </w:r>
        <w:proofErr w:type="spellEnd"/>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период с </w:t>
      </w:r>
      <w:r w:rsidR="00B566A9" w:rsidRPr="00282A8C">
        <w:rPr>
          <w:rFonts w:ascii="Times New Roman" w:eastAsia="Times New Roman" w:hAnsi="Times New Roman" w:cs="Times New Roman"/>
          <w:b/>
          <w:sz w:val="24"/>
          <w:szCs w:val="24"/>
          <w:lang w:eastAsia="ar-SA"/>
        </w:rPr>
        <w:t>1</w:t>
      </w:r>
      <w:r w:rsidR="00D63BB8">
        <w:rPr>
          <w:rFonts w:ascii="Times New Roman" w:eastAsia="Times New Roman" w:hAnsi="Times New Roman" w:cs="Times New Roman"/>
          <w:b/>
          <w:sz w:val="24"/>
          <w:szCs w:val="24"/>
          <w:lang w:eastAsia="ar-SA"/>
        </w:rPr>
        <w:t>7</w:t>
      </w:r>
      <w:r w:rsidR="00B566A9" w:rsidRPr="00282A8C">
        <w:rPr>
          <w:rFonts w:ascii="Times New Roman" w:eastAsia="Times New Roman" w:hAnsi="Times New Roman" w:cs="Times New Roman"/>
          <w:b/>
          <w:sz w:val="24"/>
          <w:szCs w:val="24"/>
          <w:lang w:eastAsia="ar-SA"/>
        </w:rPr>
        <w:t>.0</w:t>
      </w:r>
      <w:r w:rsidR="00D63BB8">
        <w:rPr>
          <w:rFonts w:ascii="Times New Roman" w:eastAsia="Times New Roman" w:hAnsi="Times New Roman" w:cs="Times New Roman"/>
          <w:b/>
          <w:sz w:val="24"/>
          <w:szCs w:val="24"/>
          <w:lang w:eastAsia="ar-SA"/>
        </w:rPr>
        <w:t>9</w:t>
      </w:r>
      <w:r w:rsidR="00B566A9" w:rsidRPr="00282A8C">
        <w:rPr>
          <w:rFonts w:ascii="Times New Roman" w:eastAsia="Times New Roman" w:hAnsi="Times New Roman" w:cs="Times New Roman"/>
          <w:b/>
          <w:sz w:val="24"/>
          <w:szCs w:val="24"/>
          <w:lang w:eastAsia="ar-SA"/>
        </w:rPr>
        <w:t>.2018 по 2</w:t>
      </w:r>
      <w:r w:rsidR="00D63BB8">
        <w:rPr>
          <w:rFonts w:ascii="Times New Roman" w:eastAsia="Times New Roman" w:hAnsi="Times New Roman" w:cs="Times New Roman"/>
          <w:b/>
          <w:sz w:val="24"/>
          <w:szCs w:val="24"/>
          <w:lang w:eastAsia="ar-SA"/>
        </w:rPr>
        <w:t>6</w:t>
      </w:r>
      <w:r w:rsidRPr="00282A8C">
        <w:rPr>
          <w:rFonts w:ascii="Times New Roman" w:eastAsia="Times New Roman" w:hAnsi="Times New Roman" w:cs="Times New Roman"/>
          <w:b/>
          <w:sz w:val="24"/>
          <w:szCs w:val="24"/>
          <w:lang w:eastAsia="ar-SA"/>
        </w:rPr>
        <w:t>.0</w:t>
      </w:r>
      <w:r w:rsidR="00D63BB8">
        <w:rPr>
          <w:rFonts w:ascii="Times New Roman" w:eastAsia="Times New Roman" w:hAnsi="Times New Roman" w:cs="Times New Roman"/>
          <w:b/>
          <w:sz w:val="24"/>
          <w:szCs w:val="24"/>
          <w:lang w:eastAsia="ar-SA"/>
        </w:rPr>
        <w:t>9</w:t>
      </w:r>
      <w:r w:rsidRPr="00282A8C">
        <w:rPr>
          <w:rFonts w:ascii="Times New Roman" w:eastAsia="Times New Roman" w:hAnsi="Times New Roman" w:cs="Times New Roman"/>
          <w:b/>
          <w:sz w:val="24"/>
          <w:szCs w:val="24"/>
          <w:lang w:eastAsia="ar-SA"/>
        </w:rPr>
        <w:t>.2018</w:t>
      </w:r>
      <w:r w:rsidRPr="00590B88">
        <w:rPr>
          <w:rFonts w:ascii="Times New Roman" w:eastAsia="Times New Roman" w:hAnsi="Times New Roman" w:cs="Times New Roman"/>
          <w:sz w:val="24"/>
          <w:szCs w:val="24"/>
          <w:lang w:eastAsia="ar-SA"/>
        </w:rPr>
        <w:t xml:space="preserve"> Заказчик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955D72"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B566A9">
        <w:rPr>
          <w:rFonts w:ascii="Times New Roman" w:eastAsia="Times New Roman" w:hAnsi="Times New Roman" w:cs="Times New Roman"/>
          <w:b/>
          <w:sz w:val="24"/>
          <w:szCs w:val="24"/>
          <w:lang w:eastAsia="ar-SA"/>
        </w:rPr>
        <w:t>Дата начала и дата и время окончания срока подачи заявок</w:t>
      </w:r>
      <w:r w:rsidRPr="00955D72">
        <w:rPr>
          <w:rFonts w:ascii="Times New Roman" w:eastAsia="Times New Roman" w:hAnsi="Times New Roman" w:cs="Times New Roman"/>
          <w:b/>
          <w:sz w:val="24"/>
          <w:szCs w:val="24"/>
          <w:lang w:eastAsia="ar-SA"/>
        </w:rPr>
        <w:t xml:space="preserve">: </w:t>
      </w:r>
      <w:r w:rsidRPr="00955D72">
        <w:rPr>
          <w:rFonts w:ascii="Times New Roman" w:eastAsia="Times New Roman" w:hAnsi="Times New Roman" w:cs="Times New Roman"/>
          <w:sz w:val="24"/>
          <w:szCs w:val="24"/>
          <w:lang w:eastAsia="ar-SA"/>
        </w:rPr>
        <w:t>с 1</w:t>
      </w:r>
      <w:r w:rsidR="00D63BB8">
        <w:rPr>
          <w:rFonts w:ascii="Times New Roman" w:eastAsia="Times New Roman" w:hAnsi="Times New Roman" w:cs="Times New Roman"/>
          <w:sz w:val="24"/>
          <w:szCs w:val="24"/>
          <w:lang w:eastAsia="ar-SA"/>
        </w:rPr>
        <w:t>7</w:t>
      </w:r>
      <w:r w:rsidRPr="00955D72">
        <w:rPr>
          <w:rFonts w:ascii="Times New Roman" w:eastAsia="Times New Roman" w:hAnsi="Times New Roman" w:cs="Times New Roman"/>
          <w:sz w:val="24"/>
          <w:szCs w:val="24"/>
          <w:lang w:eastAsia="ar-SA"/>
        </w:rPr>
        <w:t>.0</w:t>
      </w:r>
      <w:r w:rsidR="00D63BB8">
        <w:rPr>
          <w:rFonts w:ascii="Times New Roman" w:eastAsia="Times New Roman" w:hAnsi="Times New Roman" w:cs="Times New Roman"/>
          <w:sz w:val="24"/>
          <w:szCs w:val="24"/>
          <w:lang w:eastAsia="ar-SA"/>
        </w:rPr>
        <w:t>9</w:t>
      </w:r>
      <w:r w:rsidRPr="00955D72">
        <w:rPr>
          <w:rFonts w:ascii="Times New Roman" w:eastAsia="Times New Roman" w:hAnsi="Times New Roman" w:cs="Times New Roman"/>
          <w:sz w:val="24"/>
          <w:szCs w:val="24"/>
          <w:lang w:eastAsia="ar-SA"/>
        </w:rPr>
        <w:t>.2018 по 16:42 (МСК) 2</w:t>
      </w:r>
      <w:r w:rsidR="00D63BB8">
        <w:rPr>
          <w:rFonts w:ascii="Times New Roman" w:eastAsia="Times New Roman" w:hAnsi="Times New Roman" w:cs="Times New Roman"/>
          <w:sz w:val="24"/>
          <w:szCs w:val="24"/>
          <w:lang w:eastAsia="ar-SA"/>
        </w:rPr>
        <w:t>6</w:t>
      </w:r>
      <w:r w:rsidRPr="00955D72">
        <w:rPr>
          <w:rFonts w:ascii="Times New Roman" w:eastAsia="Times New Roman" w:hAnsi="Times New Roman" w:cs="Times New Roman"/>
          <w:sz w:val="24"/>
          <w:szCs w:val="24"/>
          <w:lang w:eastAsia="ar-SA"/>
        </w:rPr>
        <w:t>.0</w:t>
      </w:r>
      <w:r w:rsidR="00D63BB8">
        <w:rPr>
          <w:rFonts w:ascii="Times New Roman" w:eastAsia="Times New Roman" w:hAnsi="Times New Roman" w:cs="Times New Roman"/>
          <w:sz w:val="24"/>
          <w:szCs w:val="24"/>
          <w:lang w:eastAsia="ar-SA"/>
        </w:rPr>
        <w:t>9</w:t>
      </w:r>
      <w:r w:rsidRPr="00955D72">
        <w:rPr>
          <w:rFonts w:ascii="Times New Roman" w:eastAsia="Times New Roman" w:hAnsi="Times New Roman" w:cs="Times New Roman"/>
          <w:sz w:val="24"/>
          <w:szCs w:val="24"/>
          <w:lang w:eastAsia="ar-SA"/>
        </w:rPr>
        <w:t>.2018, кроме выходных и праздничных дней, перерыв 12:30 (МСК) – 13:30 (МСК).</w:t>
      </w:r>
    </w:p>
    <w:p w:rsidR="0048220C" w:rsidRPr="00955D72"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 xml:space="preserve">снение положений </w:t>
      </w:r>
      <w:r w:rsidR="00192E27" w:rsidRPr="00867CDC">
        <w:rPr>
          <w:rFonts w:ascii="Times New Roman" w:eastAsia="Times New Roman" w:hAnsi="Times New Roman" w:cs="Times New Roman"/>
          <w:b/>
          <w:sz w:val="24"/>
          <w:szCs w:val="24"/>
          <w:lang w:eastAsia="ar-SA"/>
        </w:rPr>
        <w:t>Документации</w:t>
      </w:r>
      <w:r w:rsidR="001D3A65" w:rsidRPr="00867CDC">
        <w:rPr>
          <w:rFonts w:ascii="Times New Roman" w:eastAsia="Times New Roman" w:hAnsi="Times New Roman" w:cs="Times New Roman"/>
          <w:b/>
          <w:sz w:val="24"/>
          <w:szCs w:val="24"/>
          <w:lang w:eastAsia="ar-SA"/>
        </w:rPr>
        <w:t xml:space="preserve"> и </w:t>
      </w:r>
      <w:r w:rsidR="008C583E" w:rsidRPr="00867CDC">
        <w:rPr>
          <w:rFonts w:ascii="Times New Roman" w:eastAsia="Times New Roman" w:hAnsi="Times New Roman" w:cs="Times New Roman"/>
          <w:b/>
          <w:sz w:val="24"/>
          <w:szCs w:val="24"/>
          <w:lang w:eastAsia="ar-SA"/>
        </w:rPr>
        <w:t>(</w:t>
      </w:r>
      <w:r w:rsidR="001D3A65" w:rsidRPr="00867CDC">
        <w:rPr>
          <w:rFonts w:ascii="Times New Roman" w:eastAsia="Times New Roman" w:hAnsi="Times New Roman" w:cs="Times New Roman"/>
          <w:b/>
          <w:sz w:val="24"/>
          <w:szCs w:val="24"/>
          <w:lang w:eastAsia="ar-SA"/>
        </w:rPr>
        <w:t>или</w:t>
      </w:r>
      <w:r w:rsidR="008C583E" w:rsidRPr="00867CDC">
        <w:rPr>
          <w:rFonts w:ascii="Times New Roman" w:eastAsia="Times New Roman" w:hAnsi="Times New Roman" w:cs="Times New Roman"/>
          <w:b/>
          <w:sz w:val="24"/>
          <w:szCs w:val="24"/>
          <w:lang w:eastAsia="ar-SA"/>
        </w:rPr>
        <w:t>)</w:t>
      </w:r>
      <w:r w:rsidR="001D3A65" w:rsidRPr="00867CDC">
        <w:rPr>
          <w:rFonts w:ascii="Times New Roman" w:eastAsia="Times New Roman" w:hAnsi="Times New Roman" w:cs="Times New Roman"/>
          <w:b/>
          <w:sz w:val="24"/>
          <w:szCs w:val="24"/>
          <w:lang w:eastAsia="ar-SA"/>
        </w:rPr>
        <w:t xml:space="preserve"> Извещения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разъяснении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9"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proofErr w:type="spellStart"/>
        <w:r w:rsidR="0091404E" w:rsidRPr="00AE28F3">
          <w:rPr>
            <w:rStyle w:val="af"/>
            <w:rFonts w:ascii="Times New Roman" w:eastAsia="Calibri" w:hAnsi="Times New Roman" w:cs="Times New Roman"/>
            <w:sz w:val="24"/>
            <w:szCs w:val="24"/>
            <w:lang w:val="en-US"/>
          </w:rPr>
          <w:t>ru</w:t>
        </w:r>
        <w:proofErr w:type="spellEnd"/>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955D7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закупки: </w:t>
      </w:r>
      <w:r w:rsidR="00B566A9" w:rsidRPr="00955D72">
        <w:rPr>
          <w:rFonts w:ascii="Times New Roman" w:eastAsia="Times New Roman" w:hAnsi="Times New Roman" w:cs="Times New Roman"/>
          <w:sz w:val="24"/>
          <w:szCs w:val="24"/>
          <w:lang w:eastAsia="ar-SA"/>
        </w:rPr>
        <w:t>с 1</w:t>
      </w:r>
      <w:r w:rsidR="00D63BB8">
        <w:rPr>
          <w:rFonts w:ascii="Times New Roman" w:eastAsia="Times New Roman" w:hAnsi="Times New Roman" w:cs="Times New Roman"/>
          <w:sz w:val="24"/>
          <w:szCs w:val="24"/>
          <w:lang w:eastAsia="ar-SA"/>
        </w:rPr>
        <w:t>7</w:t>
      </w:r>
      <w:r w:rsidR="00B566A9" w:rsidRPr="00955D72">
        <w:rPr>
          <w:rFonts w:ascii="Times New Roman" w:eastAsia="Times New Roman" w:hAnsi="Times New Roman" w:cs="Times New Roman"/>
          <w:sz w:val="24"/>
          <w:szCs w:val="24"/>
          <w:lang w:eastAsia="ar-SA"/>
        </w:rPr>
        <w:t>.0</w:t>
      </w:r>
      <w:r w:rsidR="00D63BB8">
        <w:rPr>
          <w:rFonts w:ascii="Times New Roman" w:eastAsia="Times New Roman" w:hAnsi="Times New Roman" w:cs="Times New Roman"/>
          <w:sz w:val="24"/>
          <w:szCs w:val="24"/>
          <w:lang w:eastAsia="ar-SA"/>
        </w:rPr>
        <w:t>9</w:t>
      </w:r>
      <w:r w:rsidR="00B566A9" w:rsidRPr="00955D72">
        <w:rPr>
          <w:rFonts w:ascii="Times New Roman" w:eastAsia="Times New Roman" w:hAnsi="Times New Roman" w:cs="Times New Roman"/>
          <w:sz w:val="24"/>
          <w:szCs w:val="24"/>
          <w:lang w:eastAsia="ar-SA"/>
        </w:rPr>
        <w:t xml:space="preserve">.2018 по 16:42 (МСК) </w:t>
      </w:r>
      <w:r w:rsidR="00D63BB8">
        <w:rPr>
          <w:rFonts w:ascii="Times New Roman" w:eastAsia="Times New Roman" w:hAnsi="Times New Roman" w:cs="Times New Roman"/>
          <w:sz w:val="24"/>
          <w:szCs w:val="24"/>
          <w:lang w:eastAsia="ar-SA"/>
        </w:rPr>
        <w:t>20</w:t>
      </w:r>
      <w:r w:rsidR="00B566A9" w:rsidRPr="00955D72">
        <w:rPr>
          <w:rFonts w:ascii="Times New Roman" w:eastAsia="Times New Roman" w:hAnsi="Times New Roman" w:cs="Times New Roman"/>
          <w:sz w:val="24"/>
          <w:szCs w:val="24"/>
          <w:lang w:eastAsia="ar-SA"/>
        </w:rPr>
        <w:t>.0</w:t>
      </w:r>
      <w:r w:rsidR="00D63BB8">
        <w:rPr>
          <w:rFonts w:ascii="Times New Roman" w:eastAsia="Times New Roman" w:hAnsi="Times New Roman" w:cs="Times New Roman"/>
          <w:sz w:val="24"/>
          <w:szCs w:val="24"/>
          <w:lang w:eastAsia="ar-SA"/>
        </w:rPr>
        <w:t>9</w:t>
      </w:r>
      <w:r w:rsidRPr="00955D72">
        <w:rPr>
          <w:rFonts w:ascii="Times New Roman" w:eastAsia="Times New Roman" w:hAnsi="Times New Roman" w:cs="Times New Roman"/>
          <w:sz w:val="24"/>
          <w:szCs w:val="24"/>
          <w:lang w:eastAsia="ar-SA"/>
        </w:rPr>
        <w:t>.2018.</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955D72">
        <w:rPr>
          <w:rFonts w:ascii="Times New Roman" w:eastAsia="Times New Roman" w:hAnsi="Times New Roman" w:cs="Times New Roman"/>
          <w:sz w:val="24"/>
          <w:szCs w:val="24"/>
          <w:lang w:eastAsia="ar-SA"/>
        </w:rPr>
        <w:t xml:space="preserve">с </w:t>
      </w:r>
      <w:r w:rsidR="00B743B2" w:rsidRPr="00955D72">
        <w:rPr>
          <w:rFonts w:ascii="Times New Roman" w:eastAsia="Times New Roman" w:hAnsi="Times New Roman" w:cs="Times New Roman"/>
          <w:sz w:val="24"/>
          <w:szCs w:val="24"/>
          <w:lang w:eastAsia="ar-SA"/>
        </w:rPr>
        <w:t>1</w:t>
      </w:r>
      <w:r w:rsidR="00D63BB8">
        <w:rPr>
          <w:rFonts w:ascii="Times New Roman" w:eastAsia="Times New Roman" w:hAnsi="Times New Roman" w:cs="Times New Roman"/>
          <w:sz w:val="24"/>
          <w:szCs w:val="24"/>
          <w:lang w:eastAsia="ar-SA"/>
        </w:rPr>
        <w:t>8</w:t>
      </w:r>
      <w:r w:rsidR="00B743B2" w:rsidRPr="00955D72">
        <w:rPr>
          <w:rFonts w:ascii="Times New Roman" w:eastAsia="Times New Roman" w:hAnsi="Times New Roman" w:cs="Times New Roman"/>
          <w:sz w:val="24"/>
          <w:szCs w:val="24"/>
          <w:lang w:eastAsia="ar-SA"/>
        </w:rPr>
        <w:t>.0</w:t>
      </w:r>
      <w:r w:rsidR="00D63BB8">
        <w:rPr>
          <w:rFonts w:ascii="Times New Roman" w:eastAsia="Times New Roman" w:hAnsi="Times New Roman" w:cs="Times New Roman"/>
          <w:sz w:val="24"/>
          <w:szCs w:val="24"/>
          <w:lang w:eastAsia="ar-SA"/>
        </w:rPr>
        <w:t>9</w:t>
      </w:r>
      <w:r w:rsidR="00B743B2" w:rsidRPr="00955D72">
        <w:rPr>
          <w:rFonts w:ascii="Times New Roman" w:eastAsia="Times New Roman" w:hAnsi="Times New Roman" w:cs="Times New Roman"/>
          <w:sz w:val="24"/>
          <w:szCs w:val="24"/>
          <w:lang w:eastAsia="ar-SA"/>
        </w:rPr>
        <w:t xml:space="preserve">.2018 по </w:t>
      </w:r>
      <w:r w:rsidR="00D63BB8">
        <w:rPr>
          <w:rFonts w:ascii="Times New Roman" w:eastAsia="Times New Roman" w:hAnsi="Times New Roman" w:cs="Times New Roman"/>
          <w:sz w:val="24"/>
          <w:szCs w:val="24"/>
          <w:lang w:eastAsia="ar-SA"/>
        </w:rPr>
        <w:t>25</w:t>
      </w:r>
      <w:r w:rsidRPr="00955D72">
        <w:rPr>
          <w:rFonts w:ascii="Times New Roman" w:eastAsia="Times New Roman" w:hAnsi="Times New Roman" w:cs="Times New Roman"/>
          <w:sz w:val="24"/>
          <w:szCs w:val="24"/>
          <w:lang w:eastAsia="ar-SA"/>
        </w:rPr>
        <w:t>.0</w:t>
      </w:r>
      <w:r w:rsidR="0012069F">
        <w:rPr>
          <w:rFonts w:ascii="Times New Roman" w:eastAsia="Times New Roman" w:hAnsi="Times New Roman" w:cs="Times New Roman"/>
          <w:sz w:val="24"/>
          <w:szCs w:val="24"/>
          <w:lang w:eastAsia="ar-SA"/>
        </w:rPr>
        <w:t>9</w:t>
      </w:r>
      <w:r w:rsidRPr="00955D72">
        <w:rPr>
          <w:rFonts w:ascii="Times New Roman" w:eastAsia="Times New Roman" w:hAnsi="Times New Roman" w:cs="Times New Roman"/>
          <w:sz w:val="24"/>
          <w:szCs w:val="24"/>
          <w:lang w:eastAsia="ar-SA"/>
        </w:rPr>
        <w:t>.2018.</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lastRenderedPageBreak/>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4" w:name="_Toc474929115"/>
      <w:r w:rsidRPr="00AA0109">
        <w:rPr>
          <w:rFonts w:ascii="Times New Roman" w:eastAsia="Times New Roman" w:hAnsi="Times New Roman" w:cs="Times New Roman"/>
          <w:iCs/>
          <w:sz w:val="24"/>
          <w:szCs w:val="24"/>
          <w:lang w:val="x-none" w:eastAsia="ar-SA"/>
        </w:rPr>
        <w:lastRenderedPageBreak/>
        <w:t>СОДЕРЖАНИЕ</w:t>
      </w:r>
      <w:bookmarkEnd w:id="4"/>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D06191">
          <w:rPr>
            <w:noProof/>
            <w:webHidden/>
          </w:rPr>
          <w:t>2</w:t>
        </w:r>
        <w:r w:rsidR="003806F2" w:rsidRPr="00AA0109">
          <w:rPr>
            <w:noProof/>
            <w:webHidden/>
          </w:rPr>
          <w:fldChar w:fldCharType="end"/>
        </w:r>
      </w:hyperlink>
    </w:p>
    <w:p w:rsidR="003806F2" w:rsidRPr="00AA0109" w:rsidRDefault="009B5462">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D06191">
          <w:rPr>
            <w:noProof/>
            <w:webHidden/>
          </w:rPr>
          <w:t>6</w:t>
        </w:r>
        <w:r w:rsidR="003806F2" w:rsidRPr="00AA0109">
          <w:rPr>
            <w:noProof/>
            <w:webHidden/>
          </w:rPr>
          <w:fldChar w:fldCharType="end"/>
        </w:r>
      </w:hyperlink>
    </w:p>
    <w:p w:rsidR="003806F2" w:rsidRPr="00AA0109" w:rsidRDefault="009B5462">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D06191">
          <w:rPr>
            <w:noProof/>
            <w:webHidden/>
          </w:rPr>
          <w:t>7</w:t>
        </w:r>
        <w:r w:rsidR="003806F2" w:rsidRPr="00AA0109">
          <w:rPr>
            <w:noProof/>
            <w:webHidden/>
          </w:rPr>
          <w:fldChar w:fldCharType="end"/>
        </w:r>
      </w:hyperlink>
    </w:p>
    <w:p w:rsidR="003806F2" w:rsidRPr="00AA0109" w:rsidRDefault="009B5462">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D06191">
          <w:rPr>
            <w:noProof/>
            <w:webHidden/>
          </w:rPr>
          <w:t>8</w:t>
        </w:r>
        <w:r w:rsidR="003806F2" w:rsidRPr="00AA0109">
          <w:rPr>
            <w:noProof/>
            <w:webHidden/>
          </w:rPr>
          <w:fldChar w:fldCharType="end"/>
        </w:r>
      </w:hyperlink>
    </w:p>
    <w:p w:rsidR="003806F2" w:rsidRPr="00AA0109" w:rsidRDefault="009B5462">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D06191">
          <w:rPr>
            <w:noProof/>
            <w:webHidden/>
          </w:rPr>
          <w:t>9</w:t>
        </w:r>
        <w:r w:rsidR="003806F2" w:rsidRPr="00AA0109">
          <w:rPr>
            <w:noProof/>
            <w:webHidden/>
          </w:rPr>
          <w:fldChar w:fldCharType="end"/>
        </w:r>
      </w:hyperlink>
    </w:p>
    <w:p w:rsidR="003806F2" w:rsidRPr="00AA0109" w:rsidRDefault="009B5462">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D06191">
          <w:rPr>
            <w:noProof/>
            <w:webHidden/>
          </w:rPr>
          <w:t>13</w:t>
        </w:r>
        <w:r w:rsidR="003806F2" w:rsidRPr="00AA0109">
          <w:rPr>
            <w:noProof/>
            <w:webHidden/>
          </w:rPr>
          <w:fldChar w:fldCharType="end"/>
        </w:r>
      </w:hyperlink>
    </w:p>
    <w:p w:rsidR="003806F2" w:rsidRPr="00AA0109" w:rsidRDefault="009B5462">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D06191">
          <w:rPr>
            <w:noProof/>
            <w:webHidden/>
          </w:rPr>
          <w:t>22</w:t>
        </w:r>
        <w:r w:rsidR="003806F2" w:rsidRPr="00AA0109">
          <w:rPr>
            <w:noProof/>
            <w:webHidden/>
          </w:rPr>
          <w:fldChar w:fldCharType="end"/>
        </w:r>
      </w:hyperlink>
    </w:p>
    <w:p w:rsidR="003806F2" w:rsidRPr="00AA0109" w:rsidRDefault="009B5462">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D06191">
          <w:rPr>
            <w:noProof/>
            <w:webHidden/>
          </w:rPr>
          <w:t>23</w:t>
        </w:r>
        <w:r w:rsidR="003806F2" w:rsidRPr="00AA0109">
          <w:rPr>
            <w:noProof/>
            <w:webHidden/>
          </w:rPr>
          <w:fldChar w:fldCharType="end"/>
        </w:r>
      </w:hyperlink>
    </w:p>
    <w:p w:rsidR="003806F2" w:rsidRPr="00AA0109" w:rsidRDefault="009B546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D06191">
          <w:rPr>
            <w:noProof/>
            <w:webHidden/>
          </w:rPr>
          <w:t>25</w:t>
        </w:r>
        <w:r w:rsidR="003806F2" w:rsidRPr="00AA0109">
          <w:rPr>
            <w:noProof/>
            <w:webHidden/>
          </w:rPr>
          <w:fldChar w:fldCharType="end"/>
        </w:r>
      </w:hyperlink>
    </w:p>
    <w:p w:rsidR="003806F2" w:rsidRPr="00AA0109" w:rsidRDefault="009B546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D06191">
          <w:rPr>
            <w:noProof/>
            <w:webHidden/>
          </w:rPr>
          <w:t>27</w:t>
        </w:r>
        <w:r w:rsidR="003806F2" w:rsidRPr="00AA0109">
          <w:rPr>
            <w:noProof/>
            <w:webHidden/>
          </w:rPr>
          <w:fldChar w:fldCharType="end"/>
        </w:r>
      </w:hyperlink>
    </w:p>
    <w:p w:rsidR="003806F2" w:rsidRPr="00AA0109" w:rsidRDefault="009B546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D06191">
          <w:rPr>
            <w:noProof/>
            <w:webHidden/>
          </w:rPr>
          <w:t>28</w:t>
        </w:r>
        <w:r w:rsidR="003806F2" w:rsidRPr="00AA0109">
          <w:rPr>
            <w:noProof/>
            <w:webHidden/>
          </w:rPr>
          <w:fldChar w:fldCharType="end"/>
        </w:r>
      </w:hyperlink>
    </w:p>
    <w:p w:rsidR="003806F2" w:rsidRPr="00AA0109" w:rsidRDefault="009B5462">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D06191">
          <w:rPr>
            <w:noProof/>
            <w:webHidden/>
          </w:rPr>
          <w:t>30</w:t>
        </w:r>
        <w:r w:rsidR="003806F2" w:rsidRPr="00AA0109">
          <w:rPr>
            <w:noProof/>
            <w:webHidden/>
          </w:rPr>
          <w:fldChar w:fldCharType="end"/>
        </w:r>
      </w:hyperlink>
    </w:p>
    <w:p w:rsidR="003806F2" w:rsidRPr="00AA0109" w:rsidRDefault="009B5462">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D06191">
          <w:rPr>
            <w:noProof/>
            <w:webHidden/>
          </w:rPr>
          <w:t>35</w:t>
        </w:r>
        <w:r w:rsidR="003806F2" w:rsidRPr="00AA0109">
          <w:rPr>
            <w:noProof/>
            <w:webHidden/>
          </w:rPr>
          <w:fldChar w:fldCharType="end"/>
        </w:r>
      </w:hyperlink>
    </w:p>
    <w:p w:rsidR="003806F2" w:rsidRPr="00AA0109" w:rsidRDefault="009B5462">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D06191">
          <w:rPr>
            <w:noProof/>
            <w:webHidden/>
          </w:rPr>
          <w:t>37</w:t>
        </w:r>
        <w:r w:rsidR="003806F2" w:rsidRPr="00AA0109">
          <w:rPr>
            <w:noProof/>
            <w:webHidden/>
          </w:rPr>
          <w:fldChar w:fldCharType="end"/>
        </w:r>
      </w:hyperlink>
    </w:p>
    <w:p w:rsidR="003806F2" w:rsidRPr="00AA0109" w:rsidRDefault="009B5462">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D06191">
          <w:rPr>
            <w:noProof/>
            <w:webHidden/>
          </w:rPr>
          <w:t>38</w:t>
        </w:r>
        <w:r w:rsidR="003806F2" w:rsidRPr="00AA0109">
          <w:rPr>
            <w:noProof/>
            <w:webHidden/>
          </w:rPr>
          <w:fldChar w:fldCharType="end"/>
        </w:r>
      </w:hyperlink>
    </w:p>
    <w:p w:rsidR="003806F2" w:rsidRPr="00AA0109" w:rsidRDefault="009B5462">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D06191">
          <w:rPr>
            <w:noProof/>
            <w:webHidden/>
          </w:rPr>
          <w:t>54</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5"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5"/>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w:t>
      </w:r>
      <w:r w:rsidRPr="00A33794">
        <w:rPr>
          <w:rFonts w:ascii="Times New Roman" w:eastAsia="Times New Roman" w:hAnsi="Times New Roman" w:cs="Times New Roman"/>
          <w:sz w:val="24"/>
          <w:szCs w:val="24"/>
          <w:lang w:eastAsia="ar-SA"/>
        </w:rPr>
        <w:lastRenderedPageBreak/>
        <w:t xml:space="preserve">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6" w:name="_Toc474929117"/>
      <w:r w:rsidRPr="003A2F0D">
        <w:rPr>
          <w:rFonts w:ascii="Times New Roman" w:eastAsia="Times New Roman" w:hAnsi="Times New Roman" w:cs="Times New Roman"/>
          <w:b/>
          <w:iCs/>
          <w:sz w:val="24"/>
          <w:szCs w:val="24"/>
          <w:lang w:val="x-none" w:eastAsia="ar-SA"/>
        </w:rPr>
        <w:t>Общие положения</w:t>
      </w:r>
      <w:bookmarkEnd w:id="6"/>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7" w:name="_Ref56231144"/>
      <w:bookmarkStart w:id="8" w:name="_Ref56231140"/>
      <w:bookmarkStart w:id="9"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7"/>
      <w:bookmarkEnd w:id="8"/>
      <w:bookmarkEnd w:id="9"/>
    </w:p>
    <w:p w:rsidR="003A2F0D" w:rsidRPr="003A2F0D" w:rsidRDefault="00B831C4"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D97523" w:rsidRPr="00726E88" w:rsidRDefault="00D97523"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D97523"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sidRPr="00726E88">
        <w:rPr>
          <w:rFonts w:ascii="Times New Roman" w:eastAsia="Times New Roman" w:hAnsi="Times New Roman"/>
          <w:sz w:val="24"/>
          <w:szCs w:val="24"/>
        </w:rPr>
        <w:lastRenderedPageBreak/>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0"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10"/>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1"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1"/>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r w:rsidRPr="003A2F0D">
        <w:rPr>
          <w:rFonts w:ascii="Times New Roman" w:eastAsia="Calibri" w:hAnsi="Times New Roman" w:cs="Times New Roman"/>
          <w:sz w:val="24"/>
          <w:szCs w:val="24"/>
        </w:rPr>
        <w:lastRenderedPageBreak/>
        <w:t>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2"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2"/>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 xml:space="preserve">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3E581A">
        <w:rPr>
          <w:rFonts w:ascii="Times New Roman" w:eastAsia="Times New Roman" w:hAnsi="Times New Roman" w:cs="Times New Roman"/>
          <w:b/>
          <w:bCs/>
          <w:sz w:val="24"/>
          <w:lang w:eastAsia="ar-SA"/>
        </w:rPr>
        <w:lastRenderedPageBreak/>
        <w:t>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xml:space="preserve">: </w:t>
      </w:r>
      <w:proofErr w:type="gramStart"/>
      <w:r w:rsidR="00384CF4" w:rsidRPr="002C0C10">
        <w:rPr>
          <w:rFonts w:ascii="Times New Roman" w:eastAsia="Times New Roman" w:hAnsi="Times New Roman" w:cs="Times New Roman"/>
          <w:bCs/>
          <w:sz w:val="24"/>
          <w:szCs w:val="24"/>
          <w:lang w:eastAsia="ar-SA"/>
        </w:rPr>
        <w:t>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образом</w:t>
      </w:r>
      <w:proofErr w:type="gramEnd"/>
      <w:r w:rsidR="00384CF4" w:rsidRPr="002C0C10">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lastRenderedPageBreak/>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w:t>
      </w:r>
      <w:r w:rsidR="00A734B7">
        <w:rPr>
          <w:rFonts w:ascii="Times New Roman" w:eastAsia="Calibri" w:hAnsi="Times New Roman" w:cs="Times New Roman"/>
          <w:i/>
          <w:sz w:val="24"/>
          <w:szCs w:val="24"/>
        </w:rPr>
        <w:t>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3" w:name="_Toc474929119"/>
      <w:r w:rsidRPr="00B30731">
        <w:rPr>
          <w:rFonts w:ascii="Times New Roman" w:eastAsia="Times New Roman" w:hAnsi="Times New Roman"/>
          <w:b/>
          <w:iCs/>
          <w:sz w:val="24"/>
          <w:szCs w:val="24"/>
          <w:lang w:val="x-none"/>
        </w:rPr>
        <w:t>Порядок проведения запроса предложений</w:t>
      </w:r>
      <w:bookmarkEnd w:id="13"/>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4" w:name="_Toc386463996"/>
      <w:bookmarkStart w:id="15" w:name="_Toc403634872"/>
      <w:bookmarkStart w:id="16" w:name="_Toc403725256"/>
      <w:bookmarkStart w:id="17" w:name="_Toc403725327"/>
      <w:bookmarkStart w:id="18"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9" w:name="_Toc429667789"/>
      <w:bookmarkStart w:id="20" w:name="_Toc440288203"/>
      <w:bookmarkStart w:id="21" w:name="_Toc454439801"/>
      <w:bookmarkStart w:id="22" w:name="_Toc460939596"/>
      <w:bookmarkStart w:id="23" w:name="_Toc474929121"/>
      <w:r w:rsidRPr="00867CDC">
        <w:rPr>
          <w:rFonts w:ascii="Times New Roman" w:eastAsia="Times New Roman" w:hAnsi="Times New Roman" w:cs="Arial"/>
          <w:b/>
          <w:sz w:val="24"/>
          <w:szCs w:val="24"/>
          <w:lang w:eastAsia="ar-SA"/>
        </w:rPr>
        <w:t>4.2. Разъяснение положений Документации</w:t>
      </w:r>
      <w:bookmarkEnd w:id="14"/>
      <w:bookmarkEnd w:id="15"/>
      <w:bookmarkEnd w:id="16"/>
      <w:bookmarkEnd w:id="17"/>
      <w:bookmarkEnd w:id="18"/>
      <w:bookmarkEnd w:id="19"/>
      <w:bookmarkEnd w:id="20"/>
      <w:bookmarkEnd w:id="21"/>
      <w:bookmarkEnd w:id="22"/>
      <w:bookmarkEnd w:id="23"/>
      <w:r w:rsidR="00F24BFB" w:rsidRPr="00867CDC">
        <w:rPr>
          <w:rFonts w:ascii="Times New Roman" w:eastAsia="Times New Roman" w:hAnsi="Times New Roman" w:cs="Arial"/>
          <w:b/>
          <w:sz w:val="24"/>
          <w:szCs w:val="24"/>
          <w:lang w:eastAsia="ar-SA"/>
        </w:rPr>
        <w:t xml:space="preserve"> </w:t>
      </w:r>
      <w:bookmarkStart w:id="24"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4"/>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5" w:name="_Toc386463997"/>
      <w:bookmarkStart w:id="26" w:name="_Toc403634873"/>
      <w:bookmarkStart w:id="27" w:name="_Toc403725257"/>
      <w:bookmarkStart w:id="28" w:name="_Toc403725328"/>
      <w:bookmarkStart w:id="29" w:name="_Toc409595055"/>
      <w:bookmarkStart w:id="30" w:name="_Toc440288204"/>
      <w:bookmarkStart w:id="31" w:name="_Toc454439802"/>
      <w:bookmarkStart w:id="32" w:name="_Toc460939597"/>
      <w:bookmarkStart w:id="33" w:name="_Toc474929122"/>
      <w:r w:rsidRPr="008C583E">
        <w:rPr>
          <w:rFonts w:ascii="Times New Roman" w:eastAsia="Times New Roman" w:hAnsi="Times New Roman" w:cs="Arial"/>
          <w:b/>
          <w:sz w:val="24"/>
          <w:szCs w:val="24"/>
          <w:lang w:eastAsia="ar-SA"/>
        </w:rPr>
        <w:t>Внесение изменений в Документацию</w:t>
      </w:r>
      <w:bookmarkEnd w:id="25"/>
      <w:bookmarkEnd w:id="26"/>
      <w:bookmarkEnd w:id="27"/>
      <w:bookmarkEnd w:id="28"/>
      <w:bookmarkEnd w:id="29"/>
      <w:bookmarkEnd w:id="30"/>
      <w:bookmarkEnd w:id="31"/>
      <w:bookmarkEnd w:id="32"/>
      <w:bookmarkEnd w:id="33"/>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 Документации.</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8C583E"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88205"/>
      <w:bookmarkStart w:id="40" w:name="_Toc454439803"/>
      <w:bookmarkStart w:id="41" w:name="_Toc460939598"/>
      <w:bookmarkStart w:id="42"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bookmarkEnd w:id="40"/>
      <w:bookmarkEnd w:id="41"/>
      <w:bookmarkEnd w:id="42"/>
    </w:p>
    <w:p w:rsidR="00E24C72" w:rsidRPr="00E24C72" w:rsidRDefault="003A2F0D"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r w:rsidR="00E24C72" w:rsidRPr="00E24C72">
        <w:rPr>
          <w:rFonts w:ascii="Times New Roman" w:eastAsia="Times New Roman" w:hAnsi="Times New Roman" w:cs="Times New Roman"/>
          <w:b/>
          <w:sz w:val="24"/>
          <w:szCs w:val="24"/>
          <w:lang w:eastAsia="ar-SA"/>
        </w:rPr>
        <w:t>4.4.1.</w:t>
      </w:r>
      <w:r w:rsidR="00E24C72"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xml:space="preserve">), а также все приложенные документы (указанные в п. 3.2. Документации) нумеруются, прошиваются в том нитью, заклеенной бумажной наклейкой, с </w:t>
      </w:r>
      <w:r w:rsidRPr="00E24C72">
        <w:rPr>
          <w:rFonts w:ascii="Times New Roman" w:eastAsia="Times New Roman" w:hAnsi="Times New Roman" w:cs="Times New Roman"/>
          <w:sz w:val="24"/>
          <w:szCs w:val="24"/>
          <w:lang w:eastAsia="ar-SA"/>
        </w:rPr>
        <w:lastRenderedPageBreak/>
        <w:t>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sz w:val="24"/>
          <w:szCs w:val="24"/>
          <w:lang w:eastAsia="ar-SA"/>
        </w:rPr>
        <w:t>4.4.7.</w:t>
      </w:r>
      <w:r w:rsidRPr="00E24C72">
        <w:rPr>
          <w:rFonts w:ascii="Times New Roman" w:eastAsia="Times New Roman" w:hAnsi="Times New Roman" w:cs="Times New Roman"/>
          <w:sz w:val="24"/>
          <w:szCs w:val="24"/>
          <w:lang w:eastAsia="ar-SA"/>
        </w:rPr>
        <w:tab/>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3999"/>
      <w:bookmarkStart w:id="44" w:name="_Toc403634875"/>
      <w:bookmarkStart w:id="45" w:name="_Toc403725259"/>
      <w:bookmarkStart w:id="46" w:name="_Toc403725330"/>
      <w:bookmarkStart w:id="47" w:name="_Toc409595057"/>
      <w:bookmarkStart w:id="48" w:name="_Toc440288206"/>
      <w:bookmarkStart w:id="49" w:name="_Toc454439804"/>
      <w:bookmarkStart w:id="50" w:name="_Toc460939599"/>
      <w:bookmarkStart w:id="51"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bookmarkEnd w:id="49"/>
      <w:bookmarkEnd w:id="50"/>
      <w:bookmarkEnd w:id="51"/>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0"/>
      <w:bookmarkStart w:id="53" w:name="_Toc403634876"/>
      <w:bookmarkStart w:id="54" w:name="_Toc403725260"/>
      <w:bookmarkStart w:id="55" w:name="_Toc403725331"/>
      <w:bookmarkStart w:id="56" w:name="_Toc409595058"/>
      <w:bookmarkStart w:id="57" w:name="_Toc440288207"/>
      <w:bookmarkStart w:id="58" w:name="_Toc454439805"/>
      <w:bookmarkStart w:id="59" w:name="_Toc460939600"/>
      <w:bookmarkStart w:id="60"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2"/>
      <w:bookmarkEnd w:id="53"/>
      <w:bookmarkEnd w:id="54"/>
      <w:bookmarkEnd w:id="55"/>
      <w:bookmarkEnd w:id="56"/>
      <w:bookmarkEnd w:id="57"/>
      <w:bookmarkEnd w:id="58"/>
      <w:bookmarkEnd w:id="59"/>
      <w:bookmarkEnd w:id="60"/>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1" w:name="_Toc386464001"/>
      <w:bookmarkStart w:id="62" w:name="_Toc403634877"/>
      <w:bookmarkStart w:id="63" w:name="_Toc403725261"/>
      <w:bookmarkStart w:id="64" w:name="_Toc403725332"/>
      <w:bookmarkStart w:id="65" w:name="_Toc409595059"/>
      <w:bookmarkStart w:id="66" w:name="_Toc440288208"/>
      <w:bookmarkStart w:id="67" w:name="_Toc454439806"/>
      <w:bookmarkStart w:id="68" w:name="_Toc460939601"/>
      <w:bookmarkStart w:id="69" w:name="_Toc474929126"/>
      <w:r w:rsidRPr="00E1315F">
        <w:rPr>
          <w:rFonts w:ascii="Times New Roman" w:eastAsia="Times New Roman" w:hAnsi="Times New Roman" w:cs="Arial"/>
          <w:b/>
          <w:sz w:val="24"/>
          <w:szCs w:val="24"/>
          <w:lang w:eastAsia="ar-SA"/>
        </w:rPr>
        <w:t>Сведения о цене Договора</w:t>
      </w:r>
      <w:bookmarkEnd w:id="61"/>
      <w:bookmarkEnd w:id="62"/>
      <w:bookmarkEnd w:id="63"/>
      <w:bookmarkEnd w:id="64"/>
      <w:bookmarkEnd w:id="65"/>
      <w:bookmarkEnd w:id="66"/>
      <w:bookmarkEnd w:id="67"/>
      <w:bookmarkEnd w:id="68"/>
      <w:bookmarkEnd w:id="69"/>
      <w:r w:rsidRPr="00E1315F">
        <w:rPr>
          <w:rFonts w:ascii="Times New Roman" w:eastAsia="Times New Roman" w:hAnsi="Times New Roman" w:cs="Arial"/>
          <w:b/>
          <w:sz w:val="24"/>
          <w:szCs w:val="24"/>
          <w:lang w:eastAsia="ar-SA"/>
        </w:rPr>
        <w:t xml:space="preserve"> </w:t>
      </w:r>
    </w:p>
    <w:p w:rsidR="009607AA" w:rsidRPr="009607AA" w:rsidRDefault="005A4995" w:rsidP="009607AA">
      <w:pPr>
        <w:pStyle w:val="afff9"/>
        <w:numPr>
          <w:ilvl w:val="2"/>
          <w:numId w:val="22"/>
        </w:numPr>
        <w:spacing w:after="0" w:line="240" w:lineRule="auto"/>
        <w:ind w:left="0" w:firstLine="0"/>
        <w:jc w:val="both"/>
        <w:rPr>
          <w:rFonts w:ascii="Times New Roman" w:eastAsia="Times New Roman" w:hAnsi="Times New Roman"/>
          <w:sz w:val="24"/>
          <w:szCs w:val="24"/>
          <w:lang w:eastAsia="ru-RU"/>
        </w:rPr>
      </w:pPr>
      <w:r w:rsidRPr="0037037B">
        <w:rPr>
          <w:rFonts w:ascii="Times New Roman" w:eastAsia="Times New Roman" w:hAnsi="Times New Roman"/>
          <w:sz w:val="24"/>
          <w:szCs w:val="24"/>
        </w:rPr>
        <w:t>Начальная (максимальная) цена договора составляет</w:t>
      </w:r>
      <w:r w:rsidR="0012708B" w:rsidRPr="0037037B">
        <w:rPr>
          <w:rFonts w:ascii="Times New Roman" w:eastAsia="Times New Roman" w:hAnsi="Times New Roman"/>
          <w:sz w:val="24"/>
          <w:szCs w:val="24"/>
        </w:rPr>
        <w:t xml:space="preserve"> </w:t>
      </w:r>
      <w:r w:rsidR="009607AA" w:rsidRPr="009607AA">
        <w:rPr>
          <w:rFonts w:ascii="Times New Roman" w:eastAsia="Times New Roman" w:hAnsi="Times New Roman"/>
          <w:sz w:val="24"/>
          <w:szCs w:val="24"/>
          <w:lang w:eastAsia="ru-RU"/>
        </w:rPr>
        <w:t xml:space="preserve">807 748 825 (Восемьсот семь миллионов семьсот сорок восемь тысяч восемьсот двадцать пять) рублей 00 копеек (24 853,81 </w:t>
      </w:r>
      <w:proofErr w:type="spellStart"/>
      <w:r w:rsidR="009607AA" w:rsidRPr="009607AA">
        <w:rPr>
          <w:rFonts w:ascii="Times New Roman" w:eastAsia="Times New Roman" w:hAnsi="Times New Roman"/>
          <w:sz w:val="24"/>
          <w:szCs w:val="24"/>
          <w:lang w:eastAsia="ru-RU"/>
        </w:rPr>
        <w:t>руб</w:t>
      </w:r>
      <w:proofErr w:type="spellEnd"/>
      <w:r w:rsidR="009607AA" w:rsidRPr="009607AA">
        <w:rPr>
          <w:rFonts w:ascii="Times New Roman" w:eastAsia="Times New Roman" w:hAnsi="Times New Roman"/>
          <w:sz w:val="24"/>
          <w:szCs w:val="24"/>
          <w:lang w:eastAsia="ru-RU"/>
        </w:rPr>
        <w:t>/</w:t>
      </w:r>
      <w:proofErr w:type="spellStart"/>
      <w:r w:rsidR="009607AA" w:rsidRPr="009607AA">
        <w:rPr>
          <w:rFonts w:ascii="Times New Roman" w:eastAsia="Times New Roman" w:hAnsi="Times New Roman"/>
          <w:sz w:val="24"/>
          <w:szCs w:val="24"/>
          <w:lang w:eastAsia="ru-RU"/>
        </w:rPr>
        <w:t>тн</w:t>
      </w:r>
      <w:proofErr w:type="spellEnd"/>
      <w:r w:rsidR="009607AA" w:rsidRPr="009607AA">
        <w:rPr>
          <w:rFonts w:ascii="Times New Roman" w:eastAsia="Times New Roman" w:hAnsi="Times New Roman"/>
          <w:sz w:val="24"/>
          <w:szCs w:val="24"/>
          <w:lang w:eastAsia="ru-RU"/>
        </w:rPr>
        <w:t xml:space="preserve">), в том числе НДС. </w:t>
      </w:r>
    </w:p>
    <w:p w:rsidR="009607AA" w:rsidRPr="009607AA" w:rsidRDefault="009607AA" w:rsidP="009607AA">
      <w:pPr>
        <w:spacing w:after="0" w:line="240" w:lineRule="auto"/>
        <w:ind w:firstLine="708"/>
        <w:jc w:val="both"/>
        <w:rPr>
          <w:rFonts w:ascii="Times New Roman" w:eastAsia="Times New Roman" w:hAnsi="Times New Roman"/>
          <w:sz w:val="24"/>
          <w:szCs w:val="24"/>
          <w:lang w:eastAsia="ru-RU"/>
        </w:rPr>
      </w:pPr>
      <w:r w:rsidRPr="009607AA">
        <w:rPr>
          <w:rFonts w:ascii="Times New Roman" w:eastAsia="Times New Roman" w:hAnsi="Times New Roman"/>
          <w:sz w:val="24"/>
          <w:szCs w:val="24"/>
          <w:lang w:eastAsia="ru-RU"/>
        </w:rPr>
        <w:t>Цена 1 тонны Продукции составляет 19 198 рублей 88 копе</w:t>
      </w:r>
      <w:r w:rsidR="00C55A54">
        <w:rPr>
          <w:rFonts w:ascii="Times New Roman" w:eastAsia="Times New Roman" w:hAnsi="Times New Roman"/>
          <w:sz w:val="24"/>
          <w:szCs w:val="24"/>
          <w:lang w:eastAsia="ru-RU"/>
        </w:rPr>
        <w:t>ек</w:t>
      </w:r>
      <w:r w:rsidRPr="009607AA">
        <w:rPr>
          <w:rFonts w:ascii="Times New Roman" w:eastAsia="Times New Roman" w:hAnsi="Times New Roman"/>
          <w:sz w:val="24"/>
          <w:szCs w:val="24"/>
          <w:lang w:eastAsia="ru-RU"/>
        </w:rPr>
        <w:t>, с учетом НДС.</w:t>
      </w:r>
    </w:p>
    <w:p w:rsidR="00424299" w:rsidRPr="009607AA" w:rsidRDefault="009607AA" w:rsidP="009607AA">
      <w:pPr>
        <w:spacing w:after="0" w:line="240" w:lineRule="auto"/>
        <w:ind w:firstLine="708"/>
        <w:jc w:val="both"/>
        <w:rPr>
          <w:rFonts w:ascii="Times New Roman" w:eastAsia="Times New Roman" w:hAnsi="Times New Roman" w:cs="Times New Roman"/>
          <w:sz w:val="24"/>
          <w:szCs w:val="24"/>
          <w:lang w:eastAsia="ru-RU"/>
        </w:rPr>
      </w:pPr>
      <w:r w:rsidRPr="009607AA">
        <w:rPr>
          <w:rFonts w:ascii="Times New Roman" w:eastAsia="Times New Roman" w:hAnsi="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5 654 рубл</w:t>
      </w:r>
      <w:r w:rsidR="00C55A54">
        <w:rPr>
          <w:rFonts w:ascii="Times New Roman" w:eastAsia="Times New Roman" w:hAnsi="Times New Roman"/>
          <w:sz w:val="24"/>
          <w:szCs w:val="24"/>
          <w:lang w:eastAsia="ru-RU"/>
        </w:rPr>
        <w:t>я</w:t>
      </w:r>
      <w:r w:rsidRPr="009607AA">
        <w:rPr>
          <w:rFonts w:ascii="Times New Roman" w:eastAsia="Times New Roman" w:hAnsi="Times New Roman"/>
          <w:sz w:val="24"/>
          <w:szCs w:val="24"/>
          <w:lang w:eastAsia="ru-RU"/>
        </w:rPr>
        <w:t xml:space="preserve"> 93 копе</w:t>
      </w:r>
      <w:r w:rsidR="00C55A54">
        <w:rPr>
          <w:rFonts w:ascii="Times New Roman" w:eastAsia="Times New Roman" w:hAnsi="Times New Roman"/>
          <w:sz w:val="24"/>
          <w:szCs w:val="24"/>
          <w:lang w:eastAsia="ru-RU"/>
        </w:rPr>
        <w:t>йки</w:t>
      </w:r>
      <w:r w:rsidRPr="009607AA">
        <w:rPr>
          <w:rFonts w:ascii="Times New Roman" w:eastAsia="Times New Roman" w:hAnsi="Times New Roman"/>
          <w:sz w:val="24"/>
          <w:szCs w:val="24"/>
          <w:lang w:eastAsia="ru-RU"/>
        </w:rPr>
        <w:t>, с учетом НДС</w:t>
      </w:r>
      <w:r w:rsidR="00424299" w:rsidRPr="009607AA">
        <w:rPr>
          <w:rFonts w:ascii="Times New Roman" w:eastAsia="Times New Roman" w:hAnsi="Times New Roman" w:cs="Times New Roman"/>
          <w:sz w:val="24"/>
          <w:szCs w:val="24"/>
          <w:lang w:eastAsia="ru-RU"/>
        </w:rPr>
        <w:t>.</w:t>
      </w:r>
    </w:p>
    <w:p w:rsidR="0012708B" w:rsidRPr="0037037B" w:rsidRDefault="0012708B" w:rsidP="009607AA">
      <w:pPr>
        <w:pStyle w:val="afff9"/>
        <w:spacing w:after="0" w:line="240" w:lineRule="auto"/>
        <w:ind w:left="0" w:firstLine="708"/>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70"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lastRenderedPageBreak/>
        <w:t>•</w:t>
      </w:r>
      <w:r w:rsidRPr="0037037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7037B">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bookmarkStart w:id="78" w:name="_Toc474929127"/>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bookmarkEnd w:id="78"/>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bookmarkStart w:id="87" w:name="_Toc474929128"/>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bookmarkEnd w:id="87"/>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w:t>
      </w:r>
      <w:r w:rsidR="003A2F0D" w:rsidRPr="003A2F0D">
        <w:rPr>
          <w:rFonts w:ascii="Times New Roman" w:eastAsia="Times New Roman" w:hAnsi="Times New Roman" w:cs="Times New Roman"/>
          <w:sz w:val="24"/>
          <w:szCs w:val="24"/>
          <w:lang w:eastAsia="ar-SA"/>
        </w:rPr>
        <w:lastRenderedPageBreak/>
        <w:t>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bookmarkStart w:id="96"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bookmarkEnd w:id="96"/>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8" w:name="_Toc386464005"/>
      <w:bookmarkStart w:id="99" w:name="_Toc403634881"/>
      <w:bookmarkStart w:id="100" w:name="_Toc403725265"/>
      <w:bookmarkStart w:id="101" w:name="_Toc403725336"/>
      <w:bookmarkStart w:id="102" w:name="_Toc409595063"/>
      <w:bookmarkStart w:id="103" w:name="_Toc440288212"/>
      <w:bookmarkStart w:id="104" w:name="_Toc454439810"/>
      <w:bookmarkStart w:id="105" w:name="_Toc460939605"/>
      <w:bookmarkStart w:id="106" w:name="_Toc474929130"/>
      <w:bookmarkEnd w:id="97"/>
      <w:r>
        <w:rPr>
          <w:rFonts w:ascii="Times New Roman" w:eastAsia="Times New Roman" w:hAnsi="Times New Roman" w:cs="Arial"/>
          <w:b/>
          <w:sz w:val="24"/>
          <w:szCs w:val="24"/>
          <w:lang w:eastAsia="ar-SA"/>
        </w:rPr>
        <w:lastRenderedPageBreak/>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8"/>
      <w:bookmarkEnd w:id="99"/>
      <w:bookmarkEnd w:id="100"/>
      <w:bookmarkEnd w:id="101"/>
      <w:bookmarkEnd w:id="102"/>
      <w:bookmarkEnd w:id="103"/>
      <w:bookmarkEnd w:id="104"/>
      <w:bookmarkEnd w:id="105"/>
      <w:bookmarkEnd w:id="10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7" w:name="_Toc386464006"/>
      <w:bookmarkStart w:id="108"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7"/>
      <w:bookmarkEnd w:id="108"/>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Наличие у Участника запроса предложений м</w:t>
            </w:r>
            <w:r w:rsidR="00AF377D">
              <w:rPr>
                <w:rFonts w:ascii="Times New Roman" w:eastAsia="Calibri" w:hAnsi="Times New Roman" w:cs="Times New Roman"/>
                <w:sz w:val="24"/>
                <w:szCs w:val="24"/>
              </w:rPr>
              <w:t>атериально-технических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w:t>
            </w:r>
            <w:r w:rsidRPr="007E0141">
              <w:rPr>
                <w:rFonts w:ascii="Times New Roman" w:eastAsia="Times New Roman" w:hAnsi="Times New Roman" w:cs="Times New Roman"/>
                <w:sz w:val="24"/>
                <w:szCs w:val="24"/>
                <w:lang w:eastAsia="ru-RU"/>
              </w:rPr>
              <w:lastRenderedPageBreak/>
              <w:t xml:space="preserve">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Pr="007E0141">
              <w:rPr>
                <w:rFonts w:ascii="Times New Roman" w:eastAsia="Times New Roman" w:hAnsi="Times New Roman" w:cs="Times New Roman"/>
                <w:sz w:val="24"/>
                <w:szCs w:val="24"/>
                <w:lang w:eastAsia="ru-RU"/>
              </w:rPr>
              <w:t>.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9" w:name="_Toc386464007"/>
      <w:bookmarkStart w:id="110" w:name="_Toc403634883"/>
      <w:bookmarkStart w:id="111" w:name="_Toc403725267"/>
      <w:bookmarkStart w:id="112" w:name="_Toc403725338"/>
      <w:bookmarkStart w:id="113"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lastRenderedPageBreak/>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3A2F0D"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4" w:name="_Toc440288214"/>
      <w:bookmarkStart w:id="115" w:name="_Toc454439812"/>
      <w:bookmarkStart w:id="116" w:name="_Toc460939607"/>
      <w:bookmarkStart w:id="117" w:name="_Toc474929132"/>
      <w:r w:rsidRPr="00065905">
        <w:rPr>
          <w:rFonts w:ascii="Times New Roman" w:eastAsia="Times New Roman" w:hAnsi="Times New Roman"/>
          <w:b/>
          <w:sz w:val="24"/>
          <w:szCs w:val="24"/>
        </w:rPr>
        <w:t>Заключение Договора</w:t>
      </w:r>
      <w:bookmarkEnd w:id="109"/>
      <w:bookmarkEnd w:id="110"/>
      <w:bookmarkEnd w:id="111"/>
      <w:bookmarkEnd w:id="112"/>
      <w:bookmarkEnd w:id="113"/>
      <w:bookmarkEnd w:id="114"/>
      <w:bookmarkEnd w:id="115"/>
      <w:bookmarkEnd w:id="116"/>
      <w:bookmarkEnd w:id="117"/>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w:t>
      </w:r>
      <w:proofErr w:type="gramStart"/>
      <w:r w:rsidRPr="00154FF9">
        <w:rPr>
          <w:rFonts w:ascii="Times New Roman" w:hAnsi="Times New Roman" w:cs="Times New Roman"/>
          <w:sz w:val="24"/>
          <w:szCs w:val="24"/>
        </w:rPr>
        <w:t>4.12.4.,</w:t>
      </w:r>
      <w:proofErr w:type="gramEnd"/>
      <w:r w:rsidRPr="00154FF9">
        <w:rPr>
          <w:rFonts w:ascii="Times New Roman" w:hAnsi="Times New Roman" w:cs="Times New Roman"/>
          <w:sz w:val="24"/>
          <w:szCs w:val="24"/>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9"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Заказчиком,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В случае если Участник запроса предложений (согласно п. 4.13.3.) предоставил Заказчику в срок, указанный в пункте 4.13.4. Документации, подписанный им договор с </w:t>
      </w:r>
      <w:r w:rsidRPr="00154FF9">
        <w:rPr>
          <w:rFonts w:ascii="Times New Roman" w:hAnsi="Times New Roman" w:cs="Times New Roman"/>
          <w:sz w:val="24"/>
          <w:szCs w:val="24"/>
        </w:rPr>
        <w:lastRenderedPageBreak/>
        <w:t>протоколом разногласий (кроме случая, предусмотренного пунктом 4.13.9.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9"/>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154FF9" w:rsidRPr="00154FF9" w:rsidRDefault="00154FF9" w:rsidP="00E72598">
      <w:pPr>
        <w:tabs>
          <w:tab w:val="left" w:pos="284"/>
          <w:tab w:val="left" w:pos="851"/>
        </w:tabs>
        <w:spacing w:line="240" w:lineRule="auto"/>
        <w:contextualSpacing/>
        <w:jc w:val="both"/>
        <w:rPr>
          <w:rFonts w:ascii="Times New Roman" w:eastAsia="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Участником запроса предложений, обязанным заключить договор </w:t>
      </w:r>
      <w:r w:rsidR="00E72598" w:rsidRPr="005B3C4E">
        <w:rPr>
          <w:rFonts w:ascii="Times New Roman" w:hAnsi="Times New Roman" w:cs="Times New Roman"/>
          <w:sz w:val="24"/>
          <w:szCs w:val="24"/>
        </w:rPr>
        <w:t>(согласно п. 4.13.</w:t>
      </w:r>
      <w:r w:rsidR="005B3C4E" w:rsidRPr="005B3C4E">
        <w:rPr>
          <w:rFonts w:ascii="Times New Roman" w:hAnsi="Times New Roman" w:cs="Times New Roman"/>
          <w:sz w:val="24"/>
          <w:szCs w:val="24"/>
        </w:rPr>
        <w:t>3</w:t>
      </w:r>
      <w:r w:rsidRPr="005B3C4E">
        <w:rPr>
          <w:rFonts w:ascii="Times New Roman" w:hAnsi="Times New Roman" w:cs="Times New Roman"/>
          <w:sz w:val="24"/>
          <w:szCs w:val="24"/>
        </w:rPr>
        <w:t>.).</w:t>
      </w:r>
      <w:r w:rsidRPr="00154FF9">
        <w:rPr>
          <w:rFonts w:ascii="Times New Roman" w:hAnsi="Times New Roman" w:cs="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bookmarkStart w:id="120" w:name="_Hlk521917618"/>
      <w:r w:rsidRPr="00154FF9">
        <w:rPr>
          <w:rFonts w:ascii="Times New Roman" w:hAnsi="Times New Roman" w:cs="Times New Roman"/>
          <w:b/>
          <w:sz w:val="24"/>
          <w:szCs w:val="24"/>
        </w:rPr>
        <w:t>4.13.7.</w:t>
      </w:r>
      <w:r w:rsidRPr="00154FF9">
        <w:rPr>
          <w:rFonts w:ascii="Times New Roman" w:hAnsi="Times New Roman" w:cs="Times New Roman"/>
          <w:sz w:val="24"/>
          <w:szCs w:val="24"/>
        </w:rPr>
        <w:t xml:space="preserve"> </w:t>
      </w:r>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20"/>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4.13.8</w:t>
      </w:r>
      <w:bookmarkStart w:id="121" w:name="_Hlk521917704"/>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1"/>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4.13.9.</w:t>
      </w:r>
      <w:r w:rsidRPr="00154FF9">
        <w:rPr>
          <w:rFonts w:ascii="Times New Roman" w:hAnsi="Times New Roman" w:cs="Times New Roman"/>
          <w:sz w:val="24"/>
          <w:szCs w:val="24"/>
          <w:lang w:eastAsia="ru-RU"/>
        </w:rPr>
        <w:t xml:space="preserve"> 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154FF9">
        <w:rPr>
          <w:rFonts w:ascii="Times New Roman" w:hAnsi="Times New Roman" w:cs="Times New Roman"/>
          <w:sz w:val="24"/>
          <w:szCs w:val="24"/>
        </w:rPr>
        <w:t xml:space="preserve">запроса предложений </w:t>
      </w:r>
      <w:r w:rsidRPr="00154FF9">
        <w:rPr>
          <w:rFonts w:ascii="Times New Roman" w:hAnsi="Times New Roman" w:cs="Times New Roman"/>
          <w:sz w:val="24"/>
          <w:szCs w:val="24"/>
          <w:lang w:eastAsia="ru-RU"/>
        </w:rPr>
        <w:t>уклонившимся от заключения Договора.</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2" w:name="_Toc386464008"/>
      <w:bookmarkStart w:id="123" w:name="_Toc403634884"/>
      <w:bookmarkStart w:id="124" w:name="_Toc403725268"/>
      <w:bookmarkStart w:id="125" w:name="_Toc403725339"/>
      <w:bookmarkStart w:id="126" w:name="_Toc409595066"/>
      <w:bookmarkStart w:id="127" w:name="_Toc440288215"/>
      <w:bookmarkStart w:id="128" w:name="_Toc454439813"/>
      <w:bookmarkStart w:id="129" w:name="_Toc460939608"/>
      <w:bookmarkStart w:id="130"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1" w:name="_Toc386464009"/>
      <w:bookmarkStart w:id="132" w:name="_Toc403634885"/>
      <w:bookmarkStart w:id="133" w:name="_Toc403725269"/>
      <w:bookmarkStart w:id="134" w:name="_Toc403725340"/>
      <w:bookmarkStart w:id="135" w:name="_Toc409595067"/>
      <w:bookmarkEnd w:id="122"/>
      <w:bookmarkEnd w:id="123"/>
      <w:bookmarkEnd w:id="124"/>
      <w:bookmarkEnd w:id="125"/>
      <w:bookmarkEnd w:id="126"/>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7"/>
      <w:bookmarkEnd w:id="128"/>
      <w:bookmarkEnd w:id="129"/>
      <w:bookmarkEnd w:id="130"/>
      <w:bookmarkEnd w:id="131"/>
      <w:bookmarkEnd w:id="132"/>
      <w:bookmarkEnd w:id="133"/>
      <w:bookmarkEnd w:id="134"/>
      <w:bookmarkEnd w:id="135"/>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6" w:name="_Toc386464010"/>
      <w:bookmarkStart w:id="137" w:name="_Toc403634886"/>
      <w:bookmarkStart w:id="138" w:name="_Toc403725270"/>
      <w:bookmarkStart w:id="139" w:name="_Toc403725341"/>
      <w:bookmarkStart w:id="140" w:name="_Toc409595068"/>
      <w:bookmarkStart w:id="141" w:name="_Toc440288216"/>
      <w:bookmarkStart w:id="142" w:name="_Toc454439814"/>
      <w:bookmarkStart w:id="143" w:name="_Toc460939609"/>
      <w:bookmarkStart w:id="144" w:name="_Toc474929135"/>
      <w:r w:rsidRPr="001F1E46">
        <w:rPr>
          <w:rFonts w:ascii="Times New Roman" w:eastAsia="Times New Roman" w:hAnsi="Times New Roman" w:cs="Times New Roman"/>
          <w:b/>
          <w:spacing w:val="1"/>
          <w:sz w:val="24"/>
          <w:szCs w:val="24"/>
          <w:lang w:eastAsia="ar-SA"/>
        </w:rPr>
        <w:lastRenderedPageBreak/>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6"/>
      <w:bookmarkEnd w:id="137"/>
      <w:bookmarkEnd w:id="138"/>
      <w:bookmarkEnd w:id="139"/>
      <w:bookmarkEnd w:id="140"/>
      <w:bookmarkEnd w:id="141"/>
      <w:bookmarkEnd w:id="142"/>
      <w:bookmarkEnd w:id="143"/>
      <w:bookmarkEnd w:id="144"/>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5" w:name="_Toc474929136"/>
      <w:bookmarkStart w:id="146" w:name="_Ref55336310"/>
      <w:bookmarkStart w:id="147" w:name="_Ref93265116"/>
      <w:bookmarkStart w:id="148" w:name="_Ref93264992"/>
      <w:bookmarkStart w:id="149" w:name="_Ref89649494"/>
      <w:bookmarkStart w:id="150"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5"/>
      <w:r w:rsidR="004A6657">
        <w:rPr>
          <w:rFonts w:ascii="Times New Roman" w:eastAsia="MS Mincho" w:hAnsi="Times New Roman" w:cs="Times New Roman"/>
          <w:b/>
          <w:iCs/>
          <w:snapToGrid w:val="0"/>
          <w:sz w:val="24"/>
          <w:szCs w:val="24"/>
          <w:lang w:eastAsia="ar-SA"/>
        </w:rPr>
        <w:t xml:space="preserve"> </w:t>
      </w:r>
    </w:p>
    <w:p w:rsidR="00EB138E" w:rsidRDefault="001F748F" w:rsidP="001F748F">
      <w:pPr>
        <w:tabs>
          <w:tab w:val="left" w:pos="709"/>
        </w:tabs>
        <w:spacing w:after="0" w:line="240" w:lineRule="auto"/>
        <w:jc w:val="both"/>
        <w:rPr>
          <w:rFonts w:ascii="Times New Roman" w:eastAsia="MS Mincho" w:hAnsi="Times New Roman" w:cs="Times New Roman"/>
          <w:bCs/>
          <w:snapToGrid w:val="0"/>
          <w:sz w:val="24"/>
          <w:szCs w:val="24"/>
          <w:lang w:eastAsia="ar-SA"/>
        </w:rPr>
      </w:pPr>
      <w:bookmarkStart w:id="151"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3A2F0D" w:rsidRPr="004A6657">
        <w:rPr>
          <w:rFonts w:ascii="Times New Roman" w:eastAsia="MS Mincho" w:hAnsi="Times New Roman" w:cs="Times New Roman"/>
          <w:bCs/>
          <w:snapToGrid w:val="0"/>
          <w:spacing w:val="20"/>
          <w:sz w:val="24"/>
          <w:szCs w:val="24"/>
          <w:lang w:eastAsia="ar-SA"/>
        </w:rPr>
        <w:t xml:space="preserve"> </w:t>
      </w:r>
      <w:bookmarkEnd w:id="151"/>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EB138E" w:rsidRPr="00EB138E">
        <w:rPr>
          <w:rFonts w:ascii="Times New Roman" w:eastAsia="MS Mincho" w:hAnsi="Times New Roman" w:cs="Times New Roman"/>
          <w:bCs/>
          <w:snapToGrid w:val="0"/>
          <w:sz w:val="24"/>
          <w:szCs w:val="24"/>
          <w:lang w:eastAsia="ar-SA"/>
        </w:rPr>
        <w:t xml:space="preserve">температура вспышки в открытом тигле не ниже 1100С, массовая доля серы не более 3,5 %, вязкость условная при 1000С, градусы ВУ, не более 6,8, температура застывания, не выше 250С, массовая доля воды, не более 1%, зольность, не более 0,14%, массовая доля </w:t>
      </w:r>
      <w:proofErr w:type="spellStart"/>
      <w:r w:rsidR="00EB138E" w:rsidRPr="00EB138E">
        <w:rPr>
          <w:rFonts w:ascii="Times New Roman" w:eastAsia="MS Mincho" w:hAnsi="Times New Roman" w:cs="Times New Roman"/>
          <w:bCs/>
          <w:snapToGrid w:val="0"/>
          <w:sz w:val="24"/>
          <w:szCs w:val="24"/>
          <w:lang w:eastAsia="ar-SA"/>
        </w:rPr>
        <w:t>мех.примесей</w:t>
      </w:r>
      <w:proofErr w:type="spellEnd"/>
      <w:r w:rsidR="00EB138E" w:rsidRPr="00EB138E">
        <w:rPr>
          <w:rFonts w:ascii="Times New Roman" w:eastAsia="MS Mincho" w:hAnsi="Times New Roman" w:cs="Times New Roman"/>
          <w:bCs/>
          <w:snapToGrid w:val="0"/>
          <w:sz w:val="24"/>
          <w:szCs w:val="24"/>
          <w:lang w:eastAsia="ar-SA"/>
        </w:rPr>
        <w:t>, не более 1,0%.</w:t>
      </w:r>
    </w:p>
    <w:p w:rsidR="00386A2E" w:rsidRPr="007C7B9A" w:rsidRDefault="001F748F" w:rsidP="001F748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4A6657"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1F748F">
      <w:pPr>
        <w:spacing w:after="0" w:line="240" w:lineRule="auto"/>
        <w:ind w:firstLine="708"/>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1F748F">
      <w:pPr>
        <w:spacing w:after="0" w:line="240" w:lineRule="auto"/>
        <w:ind w:firstLine="708"/>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1F748F" w:rsidRPr="001F748F">
        <w:rPr>
          <w:rFonts w:ascii="Times New Roman" w:eastAsia="Times New Roman" w:hAnsi="Times New Roman" w:cs="Times New Roman"/>
          <w:sz w:val="24"/>
          <w:szCs w:val="24"/>
          <w:lang w:eastAsia="ru-RU"/>
        </w:rPr>
        <w:t>с 10.10.2018г. по 01.11.2018г. включительно</w:t>
      </w:r>
      <w:r w:rsidR="00E43C10" w:rsidRPr="00E43C10">
        <w:rPr>
          <w:rFonts w:ascii="Times New Roman" w:eastAsia="Times New Roman" w:hAnsi="Times New Roman" w:cs="Times New Roman"/>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306C56" w:rsidRPr="00FA216A">
        <w:rPr>
          <w:rFonts w:ascii="Times New Roman" w:eastAsia="Times New Roman" w:hAnsi="Times New Roman" w:cs="Times New Roman"/>
          <w:b/>
          <w:sz w:val="24"/>
          <w:szCs w:val="24"/>
          <w:lang w:eastAsia="ru-RU"/>
        </w:rPr>
        <w:t>5.4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00306C56" w:rsidRPr="00B35C85">
        <w:rPr>
          <w:rFonts w:ascii="Times New Roman" w:eastAsia="Times New Roman" w:hAnsi="Times New Roman" w:cs="Times New Roman"/>
          <w:sz w:val="24"/>
          <w:szCs w:val="24"/>
          <w:lang w:eastAsia="ru-RU"/>
        </w:rPr>
        <w:tab/>
      </w:r>
    </w:p>
    <w:p w:rsidR="00306C56" w:rsidRPr="00955D72"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ab/>
      </w:r>
      <w:r w:rsidR="00306C56" w:rsidRPr="00955D72">
        <w:rPr>
          <w:rFonts w:ascii="Times New Roman" w:hAnsi="Times New Roman" w:cs="Times New Roman"/>
          <w:b/>
          <w:sz w:val="24"/>
          <w:szCs w:val="24"/>
        </w:rPr>
        <w:t>5.5.</w:t>
      </w:r>
      <w:r w:rsidR="00306C56" w:rsidRPr="00955D72">
        <w:rPr>
          <w:rFonts w:ascii="Times New Roman" w:hAnsi="Times New Roman" w:cs="Times New Roman"/>
          <w:sz w:val="24"/>
          <w:szCs w:val="24"/>
        </w:rPr>
        <w:t xml:space="preserve"> </w:t>
      </w:r>
      <w:bookmarkStart w:id="152" w:name="_Hlk516739395"/>
      <w:r w:rsidR="00306C56" w:rsidRPr="00955D72">
        <w:rPr>
          <w:rFonts w:ascii="Times New Roman" w:eastAsia="Times New Roman" w:hAnsi="Times New Roman" w:cs="Times New Roman"/>
          <w:b/>
          <w:sz w:val="24"/>
          <w:szCs w:val="24"/>
          <w:lang w:eastAsia="ru-RU"/>
        </w:rPr>
        <w:t>ВНИМАНИЕ!</w:t>
      </w:r>
      <w:r w:rsidR="00306C56" w:rsidRPr="00955D72">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52"/>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3"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3"/>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4" w:name="_Приложение_№_1_1"/>
            <w:bookmarkEnd w:id="154"/>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кроме того</w:t>
            </w:r>
            <w:proofErr w:type="gramEnd"/>
            <w:r w:rsidRPr="009B59BB">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5"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5"/>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6"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(на усмотрение Участника закупки для оценки по критерию «Наличие у Участника запроса предложений материально-технических ресурсов</w:t>
      </w:r>
      <w:proofErr w:type="gramStart"/>
      <w:r w:rsidR="00606E42" w:rsidRPr="00606E42">
        <w:rPr>
          <w:rFonts w:ascii="Times New Roman" w:hAnsi="Times New Roman"/>
          <w:sz w:val="24"/>
          <w:szCs w:val="24"/>
        </w:rPr>
        <w:t xml:space="preserve">») </w:t>
      </w:r>
      <w:r w:rsidRPr="00DA5B96">
        <w:rPr>
          <w:sz w:val="24"/>
          <w:szCs w:val="24"/>
        </w:rPr>
        <w:t xml:space="preserve"> </w:t>
      </w:r>
      <w:r w:rsidRPr="00DA5B96">
        <w:rPr>
          <w:rFonts w:ascii="Times New Roman" w:hAnsi="Times New Roman"/>
          <w:sz w:val="24"/>
          <w:szCs w:val="24"/>
        </w:rPr>
        <w:t>–</w:t>
      </w:r>
      <w:proofErr w:type="gramEnd"/>
      <w:r w:rsidRPr="00DA5B96">
        <w:rPr>
          <w:rFonts w:ascii="Times New Roman" w:hAnsi="Times New Roman"/>
          <w:sz w:val="24"/>
          <w:szCs w:val="24"/>
        </w:rPr>
        <w:t xml:space="preserve">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7" w:name="_Ref55336334"/>
      <w:bookmarkStart w:id="158" w:name="_Ref55335818"/>
      <w:bookmarkEnd w:id="156"/>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lastRenderedPageBreak/>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7"/>
    <w:bookmarkEnd w:id="158"/>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9" w:name="_Toc370824159"/>
      <w:bookmarkStart w:id="160" w:name="_Toc411497392"/>
      <w:bookmarkStart w:id="161" w:name="_Toc474929138"/>
      <w:bookmarkStart w:id="162" w:name="_Toc366762388"/>
      <w:bookmarkStart w:id="163" w:name="_Toc368061897"/>
      <w:bookmarkStart w:id="164"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5" w:name="_Ref214868178"/>
      <w:bookmarkEnd w:id="159"/>
      <w:bookmarkEnd w:id="160"/>
      <w:bookmarkEnd w:id="16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2"/>
      <w:bookmarkEnd w:id="163"/>
      <w:bookmarkEnd w:id="164"/>
      <w:bookmarkEnd w:id="165"/>
      <w:bookmarkEnd w:id="16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w:t>
      </w:r>
      <w:proofErr w:type="gramStart"/>
      <w:r w:rsidRPr="00516D88">
        <w:rPr>
          <w:rFonts w:ascii="Times New Roman" w:eastAsia="Times New Roman" w:hAnsi="Times New Roman" w:cs="Times New Roman"/>
          <w:sz w:val="24"/>
          <w:szCs w:val="24"/>
          <w:lang w:eastAsia="ar-SA"/>
        </w:rPr>
        <w:t>транспортом  включает</w:t>
      </w:r>
      <w:proofErr w:type="gramEnd"/>
      <w:r w:rsidRPr="00516D88">
        <w:rPr>
          <w:rFonts w:ascii="Times New Roman" w:eastAsia="Times New Roman" w:hAnsi="Times New Roman" w:cs="Times New Roman"/>
          <w:sz w:val="24"/>
          <w:szCs w:val="24"/>
          <w:lang w:eastAsia="ar-SA"/>
        </w:rPr>
        <w:t xml:space="preserve">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w:t>
      </w:r>
      <w:proofErr w:type="gramStart"/>
      <w:r w:rsidRPr="00516D88">
        <w:rPr>
          <w:rFonts w:ascii="Times New Roman" w:eastAsia="Times New Roman" w:hAnsi="Times New Roman" w:cs="Times New Roman"/>
          <w:sz w:val="24"/>
          <w:szCs w:val="24"/>
          <w:lang w:eastAsia="ar-SA"/>
        </w:rPr>
        <w:t>учетом  НДС</w:t>
      </w:r>
      <w:proofErr w:type="gramEnd"/>
      <w:r w:rsidRPr="00516D88">
        <w:rPr>
          <w:rFonts w:ascii="Times New Roman" w:eastAsia="Times New Roman" w:hAnsi="Times New Roman" w:cs="Times New Roman"/>
          <w:sz w:val="24"/>
          <w:szCs w:val="24"/>
          <w:lang w:eastAsia="ar-SA"/>
        </w:rPr>
        <w:t xml:space="preserve">),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w:t>
      </w:r>
      <w:proofErr w:type="gramStart"/>
      <w:r w:rsidRPr="00516D88">
        <w:rPr>
          <w:rFonts w:ascii="Times New Roman" w:eastAsia="Times New Roman" w:hAnsi="Times New Roman" w:cs="Times New Roman"/>
          <w:sz w:val="24"/>
          <w:szCs w:val="24"/>
          <w:lang w:eastAsia="ar-SA"/>
        </w:rPr>
        <w:t>Продукции  железнодорожным</w:t>
      </w:r>
      <w:proofErr w:type="gramEnd"/>
      <w:r w:rsidRPr="00516D88">
        <w:rPr>
          <w:rFonts w:ascii="Times New Roman" w:eastAsia="Times New Roman" w:hAnsi="Times New Roman" w:cs="Times New Roman"/>
          <w:sz w:val="24"/>
          <w:szCs w:val="24"/>
          <w:lang w:eastAsia="ar-SA"/>
        </w:rPr>
        <w:t xml:space="preserve">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Под транспортными расходами при поставке Продукции на условиях ж/д станция </w:t>
      </w:r>
      <w:proofErr w:type="gramStart"/>
      <w:r w:rsidRPr="00516D88">
        <w:rPr>
          <w:rFonts w:ascii="Times New Roman" w:eastAsia="Times New Roman" w:hAnsi="Times New Roman" w:cs="Times New Roman"/>
          <w:sz w:val="24"/>
          <w:szCs w:val="24"/>
          <w:lang w:eastAsia="ar-SA"/>
        </w:rPr>
        <w:t>назначения  понимается</w:t>
      </w:r>
      <w:proofErr w:type="gramEnd"/>
      <w:r w:rsidRPr="00516D88">
        <w:rPr>
          <w:rFonts w:ascii="Times New Roman" w:eastAsia="Times New Roman" w:hAnsi="Times New Roman" w:cs="Times New Roman"/>
          <w:sz w:val="24"/>
          <w:szCs w:val="24"/>
          <w:lang w:eastAsia="ar-SA"/>
        </w:rPr>
        <w:t>:</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772C34">
      <w:pPr>
        <w:numPr>
          <w:ilvl w:val="0"/>
          <w:numId w:val="13"/>
        </w:numPr>
        <w:tabs>
          <w:tab w:val="clear" w:pos="1134"/>
          <w:tab w:val="left"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Указание «наименование </w:t>
      </w:r>
      <w:r>
        <w:rPr>
          <w:rFonts w:ascii="Times New Roman" w:eastAsia="Calibri" w:hAnsi="Times New Roman" w:cs="Times New Roman"/>
          <w:sz w:val="20"/>
          <w:szCs w:val="20"/>
        </w:rPr>
        <w:t>Продукции</w:t>
      </w:r>
      <w:r w:rsidRPr="00772C34">
        <w:rPr>
          <w:rFonts w:ascii="Times New Roman" w:eastAsia="Calibri" w:hAnsi="Times New Roman" w:cs="Times New Roman"/>
          <w:sz w:val="20"/>
          <w:szCs w:val="20"/>
        </w:rPr>
        <w:t xml:space="preserve"> или эквивалент» не допустимо</w:t>
      </w:r>
      <w:r>
        <w:rPr>
          <w:rFonts w:ascii="Times New Roman" w:eastAsia="Calibri" w:hAnsi="Times New Roman" w:cs="Times New Roman"/>
          <w:sz w:val="20"/>
          <w:szCs w:val="20"/>
        </w:rPr>
        <w:t>.</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7" w:name="_Ref55336345"/>
      <w:bookmarkStart w:id="168" w:name="_Ref55335821"/>
      <w:bookmarkStart w:id="169" w:name="_Toc386464020"/>
      <w:bookmarkStart w:id="17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1"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bookmarkEnd w:id="171"/>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516D88"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516D88">
              <w:rPr>
                <w:rFonts w:ascii="Times New Roman" w:eastAsia="Times New Roman" w:hAnsi="Times New Roman" w:cs="Times New Roman"/>
                <w:snapToGrid w:val="0"/>
                <w:sz w:val="24"/>
                <w:szCs w:val="24"/>
                <w:lang w:eastAsia="ru-RU"/>
              </w:rPr>
              <w:t xml:space="preserve">температура вспышки в открытом тигле не ниже 1100С, массовая доля серы не более 3,5 %, вязкость условная при 1000С, градусы ВУ, не более 6,8, температура застывания, не выше 250С, массовая доля воды, не более 1%, зольность, не более 0,14%, массовая доля </w:t>
            </w:r>
            <w:proofErr w:type="spellStart"/>
            <w:r w:rsidRPr="00516D88">
              <w:rPr>
                <w:rFonts w:ascii="Times New Roman" w:eastAsia="Times New Roman" w:hAnsi="Times New Roman" w:cs="Times New Roman"/>
                <w:snapToGrid w:val="0"/>
                <w:sz w:val="24"/>
                <w:szCs w:val="24"/>
                <w:lang w:eastAsia="ru-RU"/>
              </w:rPr>
              <w:t>мех.примесей</w:t>
            </w:r>
            <w:proofErr w:type="spellEnd"/>
            <w:r w:rsidRPr="00516D88">
              <w:rPr>
                <w:rFonts w:ascii="Times New Roman" w:eastAsia="Times New Roman" w:hAnsi="Times New Roman" w:cs="Times New Roman"/>
                <w:snapToGrid w:val="0"/>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2" w:name="_Ref214869550"/>
      <w:bookmarkStart w:id="173" w:name="_Toc386464021"/>
      <w:bookmarkStart w:id="17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5"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2"/>
      <w:bookmarkEnd w:id="173"/>
      <w:bookmarkEnd w:id="174"/>
      <w:bookmarkEnd w:id="17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6" w:name="_Toc440288222"/>
      <w:bookmarkStart w:id="177" w:name="_Toc447784679"/>
      <w:bookmarkStart w:id="178" w:name="_Toc448824807"/>
      <w:bookmarkStart w:id="179" w:name="_Toc466622514"/>
      <w:bookmarkStart w:id="180"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6"/>
      <w:bookmarkEnd w:id="177"/>
      <w:bookmarkEnd w:id="178"/>
      <w:bookmarkEnd w:id="179"/>
      <w:bookmarkEnd w:id="180"/>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ИНН/</w:t>
      </w:r>
      <w:proofErr w:type="gramStart"/>
      <w:r w:rsidRPr="00FF0167">
        <w:rPr>
          <w:rFonts w:ascii="Times New Roman" w:eastAsia="Times New Roman" w:hAnsi="Times New Roman" w:cs="Times New Roman"/>
          <w:sz w:val="24"/>
          <w:szCs w:val="24"/>
          <w:lang w:eastAsia="ru-RU"/>
        </w:rPr>
        <w:t xml:space="preserve">КПП: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3. </w:t>
      </w:r>
      <w:proofErr w:type="gramStart"/>
      <w:r w:rsidRPr="00FF0167">
        <w:rPr>
          <w:rFonts w:ascii="Times New Roman" w:eastAsia="Times New Roman" w:hAnsi="Times New Roman" w:cs="Times New Roman"/>
          <w:sz w:val="24"/>
          <w:szCs w:val="24"/>
          <w:lang w:eastAsia="ru-RU"/>
        </w:rPr>
        <w:t xml:space="preserve">ОГРН: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количество </w:t>
            </w:r>
            <w:proofErr w:type="gramStart"/>
            <w:r w:rsidRPr="00FF0167">
              <w:rPr>
                <w:rFonts w:ascii="Times New Roman" w:eastAsia="Times New Roman" w:hAnsi="Times New Roman" w:cs="Times New Roman"/>
                <w:lang w:eastAsia="ru-RU"/>
              </w:rPr>
              <w:t>человек</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млн. </w:t>
            </w:r>
            <w:proofErr w:type="gramStart"/>
            <w:r w:rsidRPr="00FF0167">
              <w:rPr>
                <w:rFonts w:ascii="Times New Roman" w:eastAsia="Times New Roman" w:hAnsi="Times New Roman" w:cs="Times New Roman"/>
                <w:lang w:eastAsia="ru-RU"/>
              </w:rPr>
              <w:t>рублей</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1" w:name="_Ref55336389"/>
      <w:bookmarkStart w:id="182" w:name="_Toc57314677"/>
      <w:bookmarkStart w:id="183" w:name="_Toc69728991"/>
      <w:bookmarkStart w:id="184" w:name="_Toc176240332"/>
      <w:bookmarkStart w:id="185" w:name="_Toc306106360"/>
      <w:bookmarkStart w:id="186" w:name="_Toc379967956"/>
      <w:bookmarkStart w:id="187" w:name="_Toc440887384"/>
      <w:bookmarkStart w:id="188"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1"/>
      <w:bookmarkEnd w:id="182"/>
      <w:bookmarkEnd w:id="183"/>
      <w:bookmarkEnd w:id="184"/>
      <w:bookmarkEnd w:id="185"/>
      <w:bookmarkEnd w:id="186"/>
      <w:bookmarkEnd w:id="187"/>
      <w:bookmarkEnd w:id="188"/>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9"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9"/>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0"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1" w:name="_Приложение_№_2"/>
      <w:bookmarkEnd w:id="146"/>
      <w:bookmarkEnd w:id="147"/>
      <w:bookmarkEnd w:id="148"/>
      <w:bookmarkEnd w:id="149"/>
      <w:bookmarkEnd w:id="150"/>
      <w:bookmarkEnd w:id="191"/>
      <w:r w:rsidR="00386A2E" w:rsidRPr="00386A2E">
        <w:rPr>
          <w:rFonts w:ascii="Times New Roman" w:eastAsia="Times New Roman" w:hAnsi="Times New Roman" w:cs="Times New Roman"/>
          <w:sz w:val="24"/>
          <w:szCs w:val="24"/>
          <w:lang w:val="x-none" w:eastAsia="ar-SA"/>
        </w:rPr>
        <w:t>к Документации о проведении</w:t>
      </w:r>
      <w:bookmarkEnd w:id="19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w:t>
      </w:r>
      <w:r w:rsidR="002C1998">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3"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указанной в заявке Покупателя на 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 xml:space="preserve">и фактических затрат, в </w:t>
      </w:r>
      <w:proofErr w:type="gramStart"/>
      <w:r w:rsidRPr="005A007A">
        <w:rPr>
          <w:rFonts w:ascii="Times New Roman" w:eastAsia="Times New Roman" w:hAnsi="Times New Roman" w:cs="Times New Roman"/>
          <w:sz w:val="24"/>
          <w:szCs w:val="24"/>
          <w:lang w:eastAsia="ru-RU"/>
        </w:rPr>
        <w:t>части  транспортных</w:t>
      </w:r>
      <w:proofErr w:type="gramEnd"/>
      <w:r w:rsidRPr="005A007A">
        <w:rPr>
          <w:rFonts w:ascii="Times New Roman" w:eastAsia="Times New Roman" w:hAnsi="Times New Roman" w:cs="Times New Roman"/>
          <w:sz w:val="24"/>
          <w:szCs w:val="24"/>
          <w:lang w:eastAsia="ru-RU"/>
        </w:rPr>
        <w:t xml:space="preserve">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w:t>
      </w:r>
      <w:r w:rsidRPr="005A007A">
        <w:rPr>
          <w:rFonts w:ascii="Times New Roman" w:eastAsia="Times New Roman" w:hAnsi="Times New Roman" w:cs="Times New Roman"/>
          <w:sz w:val="24"/>
          <w:szCs w:val="24"/>
          <w:lang w:eastAsia="ar-SA"/>
        </w:rPr>
        <w:lastRenderedPageBreak/>
        <w:t xml:space="preserve">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 xml:space="preserve">склад (эстакада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 xml:space="preserve">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w:t>
      </w:r>
      <w:r w:rsidRPr="005A007A">
        <w:rPr>
          <w:rFonts w:ascii="Times New Roman" w:eastAsia="Times New Roman" w:hAnsi="Times New Roman" w:cs="Times New Roman"/>
          <w:sz w:val="24"/>
          <w:szCs w:val="24"/>
          <w:lang w:eastAsia="ru-RU"/>
        </w:rPr>
        <w:lastRenderedPageBreak/>
        <w:t xml:space="preserve">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5A007A">
        <w:rPr>
          <w:rFonts w:ascii="Times New Roman" w:eastAsia="Times New Roman" w:hAnsi="Times New Roman" w:cs="Times New Roman"/>
          <w:sz w:val="24"/>
          <w:szCs w:val="24"/>
          <w:lang w:eastAsia="ru-RU"/>
        </w:rPr>
        <w:t>п.5.7.,</w:t>
      </w:r>
      <w:proofErr w:type="gramEnd"/>
      <w:r w:rsidRPr="005A007A">
        <w:rPr>
          <w:rFonts w:ascii="Times New Roman" w:eastAsia="Times New Roman" w:hAnsi="Times New Roman" w:cs="Times New Roman"/>
          <w:sz w:val="24"/>
          <w:szCs w:val="24"/>
          <w:lang w:eastAsia="ru-RU"/>
        </w:rPr>
        <w:t xml:space="preserve">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5A007A">
        <w:rPr>
          <w:rFonts w:ascii="Times New Roman" w:eastAsia="Times New Roman" w:hAnsi="Times New Roman" w:cs="Times New Roman"/>
          <w:sz w:val="24"/>
          <w:szCs w:val="24"/>
          <w:lang w:eastAsia="ru-RU"/>
        </w:rPr>
        <w:t>5.7.,</w:t>
      </w:r>
      <w:proofErr w:type="gramEnd"/>
      <w:r w:rsidRPr="005A007A">
        <w:rPr>
          <w:rFonts w:ascii="Times New Roman" w:eastAsia="Times New Roman" w:hAnsi="Times New Roman" w:cs="Times New Roman"/>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w:t>
      </w:r>
      <w:r w:rsidRPr="005A007A">
        <w:rPr>
          <w:rFonts w:ascii="Times New Roman" w:eastAsia="Times New Roman" w:hAnsi="Times New Roman" w:cs="Times New Roman"/>
          <w:sz w:val="24"/>
          <w:szCs w:val="24"/>
          <w:lang w:eastAsia="ru-RU"/>
        </w:rPr>
        <w:lastRenderedPageBreak/>
        <w:t xml:space="preserve">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w:t>
      </w:r>
      <w:r w:rsidRPr="005A007A">
        <w:rPr>
          <w:rFonts w:ascii="Times New Roman" w:eastAsia="Times New Roman" w:hAnsi="Times New Roman" w:cs="Times New Roman"/>
          <w:sz w:val="24"/>
          <w:szCs w:val="24"/>
          <w:lang w:eastAsia="ru-RU"/>
        </w:rPr>
        <w:lastRenderedPageBreak/>
        <w:t xml:space="preserve">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5A007A">
        <w:rPr>
          <w:rFonts w:ascii="Times New Roman" w:eastAsia="Times New Roman" w:hAnsi="Times New Roman" w:cs="Times New Roman"/>
          <w:sz w:val="24"/>
          <w:szCs w:val="24"/>
          <w:lang w:eastAsia="ru-RU"/>
        </w:rPr>
        <w:t>не  требуется</w:t>
      </w:r>
      <w:proofErr w:type="gramEnd"/>
      <w:r w:rsidRPr="005A007A">
        <w:rPr>
          <w:rFonts w:ascii="Times New Roman" w:eastAsia="Times New Roman" w:hAnsi="Times New Roman" w:cs="Times New Roman"/>
          <w:sz w:val="24"/>
          <w:szCs w:val="24"/>
          <w:lang w:eastAsia="ru-RU"/>
        </w:rPr>
        <w:t>.</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 xml:space="preserve">дней           </w:t>
      </w:r>
      <w:r w:rsidRPr="005A007A">
        <w:rPr>
          <w:rFonts w:ascii="Times New Roman" w:eastAsia="Times New Roman" w:hAnsi="Times New Roman" w:cs="Times New Roman"/>
          <w:sz w:val="24"/>
          <w:szCs w:val="24"/>
          <w:lang w:eastAsia="ru-RU"/>
        </w:rPr>
        <w:lastRenderedPageBreak/>
        <w:t>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9"/>
          <w:pgSz w:w="11906" w:h="16838"/>
          <w:pgMar w:top="851" w:right="567" w:bottom="851" w:left="1418" w:header="567" w:footer="62" w:gutter="0"/>
          <w:cols w:space="720"/>
          <w:docGrid w:linePitch="600" w:charSpace="36864"/>
        </w:sectPr>
      </w:pP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lastRenderedPageBreak/>
        <w:t>Приложение № 1</w:t>
      </w: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Pr="00A761FE" w:rsidRDefault="00496C1E"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496C1E" w:rsidRPr="00A761FE" w:rsidRDefault="00496C1E" w:rsidP="00496C1E">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В рамках договора поставки № __________ </w:t>
      </w:r>
      <w:proofErr w:type="gramStart"/>
      <w:r w:rsidRPr="00A761FE">
        <w:rPr>
          <w:rFonts w:ascii="Times New Roman" w:eastAsia="Times New Roman" w:hAnsi="Times New Roman" w:cs="Times New Roman"/>
          <w:snapToGrid w:val="0"/>
          <w:sz w:val="24"/>
          <w:szCs w:val="24"/>
          <w:lang w:eastAsia="ru-RU"/>
        </w:rPr>
        <w:t>от  _</w:t>
      </w:r>
      <w:proofErr w:type="gramEnd"/>
      <w:r w:rsidRPr="00A761FE">
        <w:rPr>
          <w:rFonts w:ascii="Times New Roman" w:eastAsia="Times New Roman" w:hAnsi="Times New Roman" w:cs="Times New Roman"/>
          <w:snapToGrid w:val="0"/>
          <w:sz w:val="24"/>
          <w:szCs w:val="24"/>
          <w:lang w:eastAsia="ru-RU"/>
        </w:rPr>
        <w:t>_________201__ г. просим произв</w:t>
      </w:r>
      <w:r w:rsidR="00FF02D5">
        <w:rPr>
          <w:rFonts w:ascii="Times New Roman" w:eastAsia="Times New Roman" w:hAnsi="Times New Roman" w:cs="Times New Roman"/>
          <w:snapToGrid w:val="0"/>
          <w:sz w:val="24"/>
          <w:szCs w:val="24"/>
          <w:lang w:eastAsia="ru-RU"/>
        </w:rPr>
        <w:t xml:space="preserve">ести поставку Продукции  с </w:t>
      </w:r>
      <w:r w:rsidR="00491405" w:rsidRPr="00491405">
        <w:rPr>
          <w:rFonts w:ascii="Times New Roman" w:eastAsia="Times New Roman" w:hAnsi="Times New Roman" w:cs="Times New Roman"/>
          <w:snapToGrid w:val="0"/>
          <w:sz w:val="24"/>
          <w:szCs w:val="24"/>
          <w:lang w:eastAsia="ru-RU"/>
        </w:rPr>
        <w:t>10.10.2018г. по 01.11.2018г</w:t>
      </w:r>
      <w:r w:rsidRPr="00A761FE">
        <w:rPr>
          <w:rFonts w:ascii="Times New Roman" w:eastAsia="Times New Roman" w:hAnsi="Times New Roman" w:cs="Times New Roman"/>
          <w:snapToGrid w:val="0"/>
          <w:sz w:val="24"/>
          <w:szCs w:val="24"/>
          <w:lang w:eastAsia="ru-RU"/>
        </w:rPr>
        <w:t>.,</w:t>
      </w:r>
    </w:p>
    <w:p w:rsidR="00836452" w:rsidRDefault="00496C1E" w:rsidP="00836452">
      <w:pPr>
        <w:tabs>
          <w:tab w:val="left" w:pos="924"/>
        </w:tabs>
        <w:suppressAutoHyphens/>
        <w:spacing w:after="0" w:line="240" w:lineRule="auto"/>
        <w:jc w:val="center"/>
        <w:rPr>
          <w:rFonts w:ascii="Times New Roman" w:eastAsia="Times New Roman" w:hAnsi="Times New Roman" w:cs="Times New Roman"/>
          <w:sz w:val="18"/>
          <w:szCs w:val="18"/>
          <w:lang w:eastAsia="ru-RU"/>
        </w:rPr>
      </w:pPr>
      <w:r w:rsidRPr="00A761FE">
        <w:rPr>
          <w:rFonts w:ascii="Times New Roman" w:eastAsia="Times New Roman" w:hAnsi="Times New Roman" w:cs="Times New Roman"/>
          <w:snapToGrid w:val="0"/>
          <w:sz w:val="24"/>
          <w:szCs w:val="24"/>
          <w:lang w:eastAsia="ru-RU"/>
        </w:rPr>
        <w:t xml:space="preserve">в количестве </w:t>
      </w:r>
      <w:r w:rsidR="00491405" w:rsidRPr="00491405">
        <w:rPr>
          <w:rFonts w:ascii="Times New Roman" w:eastAsia="Times New Roman" w:hAnsi="Times New Roman" w:cs="Times New Roman"/>
          <w:snapToGrid w:val="0"/>
          <w:sz w:val="24"/>
          <w:szCs w:val="24"/>
          <w:lang w:eastAsia="ru-RU"/>
        </w:rPr>
        <w:t xml:space="preserve">32 500 </w:t>
      </w:r>
      <w:r w:rsidRPr="00A761FE">
        <w:rPr>
          <w:rFonts w:ascii="Times New Roman" w:eastAsia="Times New Roman" w:hAnsi="Times New Roman" w:cs="Times New Roman"/>
          <w:snapToGrid w:val="0"/>
          <w:sz w:val="24"/>
          <w:szCs w:val="24"/>
          <w:lang w:eastAsia="ru-RU"/>
        </w:rPr>
        <w:t>тонн по сроку и месту поставки:</w:t>
      </w:r>
    </w:p>
    <w:p w:rsidR="00E57B8B" w:rsidRDefault="00E57B8B" w:rsidP="00B07594">
      <w:pPr>
        <w:tabs>
          <w:tab w:val="left" w:pos="8700"/>
        </w:tabs>
        <w:rPr>
          <w:rFonts w:ascii="Times New Roman" w:eastAsia="Times New Roman" w:hAnsi="Times New Roman" w:cs="Times New Roman"/>
          <w:sz w:val="18"/>
          <w:szCs w:val="18"/>
          <w:highlight w:val="red"/>
          <w:lang w:eastAsia="ru-RU"/>
        </w:rPr>
      </w:pPr>
    </w:p>
    <w:tbl>
      <w:tblPr>
        <w:tblStyle w:val="afffffa"/>
        <w:tblW w:w="0" w:type="auto"/>
        <w:tblLook w:val="04A0" w:firstRow="1" w:lastRow="0" w:firstColumn="1" w:lastColumn="0" w:noHBand="0" w:noVBand="1"/>
      </w:tblPr>
      <w:tblGrid>
        <w:gridCol w:w="823"/>
        <w:gridCol w:w="4972"/>
        <w:gridCol w:w="1155"/>
        <w:gridCol w:w="997"/>
        <w:gridCol w:w="954"/>
        <w:gridCol w:w="824"/>
        <w:gridCol w:w="824"/>
        <w:gridCol w:w="824"/>
        <w:gridCol w:w="824"/>
        <w:gridCol w:w="824"/>
        <w:gridCol w:w="824"/>
        <w:gridCol w:w="824"/>
        <w:gridCol w:w="824"/>
      </w:tblGrid>
      <w:tr w:rsidR="00836452" w:rsidRPr="006A232A" w:rsidTr="00403659">
        <w:trPr>
          <w:trHeight w:val="315"/>
        </w:trPr>
        <w:tc>
          <w:tcPr>
            <w:tcW w:w="823" w:type="dxa"/>
            <w:vMerge w:val="restart"/>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Кол-во (тонн)</w:t>
            </w:r>
          </w:p>
        </w:tc>
        <w:tc>
          <w:tcPr>
            <w:tcW w:w="4972" w:type="dxa"/>
            <w:vMerge w:val="restart"/>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Место поставки</w:t>
            </w:r>
          </w:p>
        </w:tc>
        <w:tc>
          <w:tcPr>
            <w:tcW w:w="9698" w:type="dxa"/>
            <w:gridSpan w:val="11"/>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 xml:space="preserve"> Поставка в тоннах, по датам </w:t>
            </w:r>
          </w:p>
        </w:tc>
      </w:tr>
      <w:tr w:rsidR="00836452" w:rsidRPr="006A232A" w:rsidTr="00403659">
        <w:trPr>
          <w:trHeight w:val="315"/>
        </w:trPr>
        <w:tc>
          <w:tcPr>
            <w:tcW w:w="823"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4972"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9698" w:type="dxa"/>
            <w:gridSpan w:val="11"/>
            <w:noWrap/>
            <w:hideMark/>
          </w:tcPr>
          <w:p w:rsidR="00836452" w:rsidRPr="006A232A" w:rsidRDefault="00B0506E"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О</w:t>
            </w:r>
            <w:r w:rsidR="00836452" w:rsidRPr="006A232A">
              <w:rPr>
                <w:rFonts w:ascii="Times New Roman" w:eastAsia="Times New Roman" w:hAnsi="Times New Roman"/>
                <w:b/>
                <w:bCs/>
                <w:sz w:val="18"/>
                <w:szCs w:val="18"/>
              </w:rPr>
              <w:t>ктябрь</w:t>
            </w:r>
            <w:r w:rsidRPr="006A232A">
              <w:rPr>
                <w:rFonts w:ascii="Times New Roman" w:eastAsia="Times New Roman" w:hAnsi="Times New Roman"/>
                <w:b/>
                <w:bCs/>
                <w:sz w:val="18"/>
                <w:szCs w:val="18"/>
              </w:rPr>
              <w:t>-ноябрь</w:t>
            </w:r>
            <w:r w:rsidR="00836452" w:rsidRPr="006A232A">
              <w:rPr>
                <w:rFonts w:ascii="Times New Roman" w:eastAsia="Times New Roman" w:hAnsi="Times New Roman"/>
                <w:b/>
                <w:bCs/>
                <w:sz w:val="18"/>
                <w:szCs w:val="18"/>
              </w:rPr>
              <w:t xml:space="preserve"> 2018г.</w:t>
            </w:r>
          </w:p>
        </w:tc>
      </w:tr>
      <w:tr w:rsidR="00836452" w:rsidRPr="006A232A" w:rsidTr="00403659">
        <w:trPr>
          <w:trHeight w:val="315"/>
        </w:trPr>
        <w:tc>
          <w:tcPr>
            <w:tcW w:w="823"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4972"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1155"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10-11</w:t>
            </w:r>
          </w:p>
        </w:tc>
        <w:tc>
          <w:tcPr>
            <w:tcW w:w="997"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12-13</w:t>
            </w:r>
          </w:p>
        </w:tc>
        <w:tc>
          <w:tcPr>
            <w:tcW w:w="95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14-15</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16-17</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18-19</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20-21</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22-23</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24-25</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26-27</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28-29</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30-01</w:t>
            </w:r>
          </w:p>
        </w:tc>
      </w:tr>
      <w:tr w:rsidR="00403659" w:rsidRPr="006A232A" w:rsidTr="006A232A">
        <w:trPr>
          <w:trHeight w:val="1718"/>
        </w:trPr>
        <w:tc>
          <w:tcPr>
            <w:tcW w:w="823"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11000</w:t>
            </w:r>
          </w:p>
        </w:tc>
        <w:tc>
          <w:tcPr>
            <w:tcW w:w="4972" w:type="dxa"/>
            <w:shd w:val="clear" w:color="auto" w:fill="auto"/>
            <w:vAlign w:val="center"/>
            <w:hideMark/>
          </w:tcPr>
          <w:p w:rsidR="00403659" w:rsidRPr="006A232A" w:rsidRDefault="00403659" w:rsidP="00403659">
            <w:pPr>
              <w:rPr>
                <w:rFonts w:ascii="Times New Roman" w:hAnsi="Times New Roman"/>
                <w:color w:val="000000"/>
                <w:sz w:val="18"/>
                <w:szCs w:val="18"/>
              </w:rPr>
            </w:pPr>
            <w:r w:rsidRPr="006A232A">
              <w:rPr>
                <w:rFonts w:ascii="Times New Roman" w:hAnsi="Times New Roman"/>
                <w:b/>
                <w:bCs/>
                <w:color w:val="000000"/>
                <w:sz w:val="18"/>
                <w:szCs w:val="18"/>
              </w:rPr>
              <w:t>Ст. Комсомольск-Мурманский Октябрьской ж/д, код: 018606</w:t>
            </w:r>
            <w:r w:rsidRPr="006A232A">
              <w:rPr>
                <w:rFonts w:ascii="Times New Roman" w:hAnsi="Times New Roman"/>
                <w:color w:val="000000"/>
                <w:sz w:val="18"/>
                <w:szCs w:val="18"/>
              </w:rPr>
              <w:t xml:space="preserve"> (п/п </w:t>
            </w:r>
            <w:proofErr w:type="gramStart"/>
            <w:r w:rsidRPr="006A232A">
              <w:rPr>
                <w:rFonts w:ascii="Times New Roman" w:hAnsi="Times New Roman"/>
                <w:color w:val="000000"/>
                <w:sz w:val="18"/>
                <w:szCs w:val="18"/>
              </w:rPr>
              <w:t>грузополучателя)</w:t>
            </w:r>
            <w:r w:rsidRPr="006A232A">
              <w:rPr>
                <w:rFonts w:ascii="Times New Roman" w:hAnsi="Times New Roman"/>
                <w:color w:val="000000"/>
                <w:sz w:val="18"/>
                <w:szCs w:val="18"/>
              </w:rPr>
              <w:br/>
              <w:t>Получатель</w:t>
            </w:r>
            <w:proofErr w:type="gramEnd"/>
            <w:r w:rsidRPr="006A232A">
              <w:rPr>
                <w:rFonts w:ascii="Times New Roman" w:hAnsi="Times New Roman"/>
                <w:color w:val="000000"/>
                <w:sz w:val="18"/>
                <w:szCs w:val="18"/>
              </w:rPr>
              <w:t>: Акционерное общество «</w:t>
            </w:r>
            <w:proofErr w:type="spellStart"/>
            <w:r w:rsidRPr="006A232A">
              <w:rPr>
                <w:rFonts w:ascii="Times New Roman" w:hAnsi="Times New Roman"/>
                <w:color w:val="000000"/>
                <w:sz w:val="18"/>
                <w:szCs w:val="18"/>
              </w:rPr>
              <w:t>Мурманэнергосбыт</w:t>
            </w:r>
            <w:proofErr w:type="spellEnd"/>
            <w:r w:rsidRPr="006A232A">
              <w:rPr>
                <w:rFonts w:ascii="Times New Roman" w:hAnsi="Times New Roman"/>
                <w:color w:val="000000"/>
                <w:sz w:val="18"/>
                <w:szCs w:val="18"/>
              </w:rPr>
              <w:t>», код 6396, ОКПО 88036460</w:t>
            </w:r>
            <w:r w:rsidRPr="006A232A">
              <w:rPr>
                <w:rFonts w:ascii="Times New Roman" w:hAnsi="Times New Roman"/>
                <w:color w:val="000000"/>
                <w:sz w:val="18"/>
                <w:szCs w:val="18"/>
              </w:rPr>
              <w:br/>
              <w:t>183034, г. Мурманск, Свердлова, д. 39, корпус 1</w:t>
            </w:r>
          </w:p>
        </w:tc>
        <w:tc>
          <w:tcPr>
            <w:tcW w:w="1155"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997"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95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r>
      <w:tr w:rsidR="00403659" w:rsidRPr="00403659" w:rsidTr="006A232A">
        <w:trPr>
          <w:trHeight w:val="2003"/>
        </w:trPr>
        <w:tc>
          <w:tcPr>
            <w:tcW w:w="823"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4000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r w:rsidRPr="00403659">
              <w:rPr>
                <w:rFonts w:ascii="Times New Roman" w:hAnsi="Times New Roman"/>
                <w:b/>
                <w:bCs/>
                <w:color w:val="000000"/>
                <w:sz w:val="18"/>
                <w:szCs w:val="18"/>
              </w:rPr>
              <w:t xml:space="preserve">Ст. </w:t>
            </w:r>
            <w:proofErr w:type="gramStart"/>
            <w:r w:rsidRPr="00403659">
              <w:rPr>
                <w:rFonts w:ascii="Times New Roman" w:hAnsi="Times New Roman"/>
                <w:b/>
                <w:bCs/>
                <w:color w:val="000000"/>
                <w:sz w:val="18"/>
                <w:szCs w:val="18"/>
              </w:rPr>
              <w:t>Мурманск  Октябрьской</w:t>
            </w:r>
            <w:proofErr w:type="gramEnd"/>
            <w:r w:rsidRPr="00403659">
              <w:rPr>
                <w:rFonts w:ascii="Times New Roman" w:hAnsi="Times New Roman"/>
                <w:b/>
                <w:bCs/>
                <w:color w:val="000000"/>
                <w:sz w:val="18"/>
                <w:szCs w:val="18"/>
              </w:rPr>
              <w:t xml:space="preserve"> ж/д, код: 018409 </w:t>
            </w:r>
            <w:r w:rsidRPr="00403659">
              <w:rPr>
                <w:rFonts w:ascii="Times New Roman" w:hAnsi="Times New Roman"/>
                <w:color w:val="000000"/>
                <w:sz w:val="18"/>
                <w:szCs w:val="18"/>
              </w:rPr>
              <w:t>(п/п «35 СРЗ» АО «Звездочка»)</w:t>
            </w:r>
            <w:r w:rsidRPr="00403659">
              <w:rPr>
                <w:rFonts w:ascii="Times New Roman" w:hAnsi="Times New Roman"/>
                <w:color w:val="000000"/>
                <w:sz w:val="18"/>
                <w:szCs w:val="18"/>
              </w:rPr>
              <w:br/>
              <w:t>Получатель: Акционерное общество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код 6396, ОКПО 88036460</w:t>
            </w:r>
            <w:r w:rsidRPr="00403659">
              <w:rPr>
                <w:rFonts w:ascii="Times New Roman" w:hAnsi="Times New Roman"/>
                <w:color w:val="000000"/>
                <w:sz w:val="18"/>
                <w:szCs w:val="18"/>
              </w:rPr>
              <w:br/>
              <w:t>183034, г. Мурманск, Свердлова, д. 39, корпус 1</w:t>
            </w:r>
            <w:r w:rsidRPr="00403659">
              <w:rPr>
                <w:rFonts w:ascii="Times New Roman" w:hAnsi="Times New Roman"/>
                <w:color w:val="000000"/>
                <w:sz w:val="18"/>
                <w:szCs w:val="18"/>
              </w:rPr>
              <w:br/>
            </w:r>
            <w:r w:rsidRPr="00403659">
              <w:rPr>
                <w:rFonts w:ascii="Times New Roman" w:hAnsi="Times New Roman"/>
                <w:sz w:val="18"/>
                <w:szCs w:val="18"/>
              </w:rPr>
              <w:t>(ПРИНИМАЮТ ТОЛЬКО В 4-Х ОСНЫХ ЦИСТЕРНАХ)</w:t>
            </w:r>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997"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95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bottom"/>
            <w:hideMark/>
          </w:tcPr>
          <w:p w:rsidR="00403659" w:rsidRPr="00403659" w:rsidRDefault="00403659" w:rsidP="00403659">
            <w:pPr>
              <w:jc w:val="center"/>
              <w:rPr>
                <w:rFonts w:ascii="Times New Roman" w:hAnsi="Times New Roman"/>
                <w:b/>
                <w:bCs/>
                <w:color w:val="000000"/>
                <w:sz w:val="18"/>
                <w:szCs w:val="18"/>
              </w:rPr>
            </w:pP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bottom"/>
            <w:hideMark/>
          </w:tcPr>
          <w:p w:rsidR="00403659" w:rsidRPr="00403659" w:rsidRDefault="00403659" w:rsidP="00403659">
            <w:pPr>
              <w:jc w:val="center"/>
              <w:rPr>
                <w:rFonts w:ascii="Times New Roman" w:hAnsi="Times New Roman"/>
                <w:b/>
                <w:bCs/>
                <w:color w:val="000000"/>
                <w:sz w:val="18"/>
                <w:szCs w:val="18"/>
              </w:rPr>
            </w:pPr>
          </w:p>
        </w:tc>
      </w:tr>
      <w:tr w:rsidR="00403659" w:rsidRPr="00403659" w:rsidTr="006A232A">
        <w:trPr>
          <w:trHeight w:val="1872"/>
        </w:trPr>
        <w:tc>
          <w:tcPr>
            <w:tcW w:w="823"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2500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proofErr w:type="spellStart"/>
            <w:r w:rsidRPr="00403659">
              <w:rPr>
                <w:rFonts w:ascii="Times New Roman" w:hAnsi="Times New Roman"/>
                <w:b/>
                <w:bCs/>
                <w:color w:val="000000"/>
                <w:sz w:val="18"/>
                <w:szCs w:val="18"/>
              </w:rPr>
              <w:t>Ст.Оленегорск</w:t>
            </w:r>
            <w:proofErr w:type="spellEnd"/>
            <w:r w:rsidRPr="00403659">
              <w:rPr>
                <w:rFonts w:ascii="Times New Roman" w:hAnsi="Times New Roman"/>
                <w:b/>
                <w:bCs/>
                <w:color w:val="000000"/>
                <w:sz w:val="18"/>
                <w:szCs w:val="18"/>
              </w:rPr>
              <w:t xml:space="preserve"> Октябрьской ж/</w:t>
            </w:r>
            <w:proofErr w:type="spellStart"/>
            <w:proofErr w:type="gramStart"/>
            <w:r w:rsidRPr="00403659">
              <w:rPr>
                <w:rFonts w:ascii="Times New Roman" w:hAnsi="Times New Roman"/>
                <w:b/>
                <w:bCs/>
                <w:color w:val="000000"/>
                <w:sz w:val="18"/>
                <w:szCs w:val="18"/>
              </w:rPr>
              <w:t>д,код</w:t>
            </w:r>
            <w:proofErr w:type="spellEnd"/>
            <w:proofErr w:type="gramEnd"/>
            <w:r w:rsidRPr="00403659">
              <w:rPr>
                <w:rFonts w:ascii="Times New Roman" w:hAnsi="Times New Roman"/>
                <w:b/>
                <w:bCs/>
                <w:color w:val="000000"/>
                <w:sz w:val="18"/>
                <w:szCs w:val="18"/>
              </w:rPr>
              <w:t>: 016308</w:t>
            </w:r>
            <w:r w:rsidRPr="00403659">
              <w:rPr>
                <w:rFonts w:ascii="Times New Roman" w:hAnsi="Times New Roman"/>
                <w:color w:val="000000"/>
                <w:sz w:val="18"/>
                <w:szCs w:val="18"/>
              </w:rPr>
              <w:t xml:space="preserve">  (п/п грузополучателя)</w:t>
            </w:r>
            <w:r w:rsidRPr="00403659">
              <w:rPr>
                <w:rFonts w:ascii="Times New Roman" w:hAnsi="Times New Roman"/>
                <w:color w:val="000000"/>
                <w:sz w:val="18"/>
                <w:szCs w:val="18"/>
              </w:rPr>
              <w:br/>
              <w:t>Получатель: Акционерное общество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код 6396, ОКПО 88036460</w:t>
            </w:r>
            <w:r w:rsidRPr="00403659">
              <w:rPr>
                <w:rFonts w:ascii="Times New Roman" w:hAnsi="Times New Roman"/>
                <w:color w:val="000000"/>
                <w:sz w:val="18"/>
                <w:szCs w:val="18"/>
              </w:rPr>
              <w:br/>
              <w:t xml:space="preserve">183034, г. Мурманск, Свердлова, д. 39, корпус 1 </w:t>
            </w:r>
            <w:r w:rsidRPr="00403659">
              <w:rPr>
                <w:rFonts w:ascii="Times New Roman" w:hAnsi="Times New Roman"/>
                <w:color w:val="000000"/>
                <w:sz w:val="18"/>
                <w:szCs w:val="18"/>
              </w:rPr>
              <w:br/>
            </w:r>
            <w:r w:rsidRPr="00403659">
              <w:rPr>
                <w:rFonts w:ascii="Times New Roman" w:hAnsi="Times New Roman"/>
                <w:sz w:val="18"/>
                <w:szCs w:val="18"/>
              </w:rPr>
              <w:t>(ПРИНИМАЮТ ТОЛЬКО В 4-Х ОСНЫХ ЦИСТЕРНАХ)</w:t>
            </w:r>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997"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95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500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r>
      <w:tr w:rsidR="00403659" w:rsidRPr="00403659" w:rsidTr="006A232A">
        <w:trPr>
          <w:trHeight w:val="1669"/>
        </w:trPr>
        <w:tc>
          <w:tcPr>
            <w:tcW w:w="823"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lastRenderedPageBreak/>
              <w:t>9000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r w:rsidRPr="00403659">
              <w:rPr>
                <w:rFonts w:ascii="Times New Roman" w:hAnsi="Times New Roman"/>
                <w:b/>
                <w:bCs/>
                <w:color w:val="000000"/>
                <w:sz w:val="18"/>
                <w:szCs w:val="18"/>
              </w:rPr>
              <w:t xml:space="preserve">Ст. </w:t>
            </w:r>
            <w:proofErr w:type="spellStart"/>
            <w:r w:rsidRPr="00403659">
              <w:rPr>
                <w:rFonts w:ascii="Times New Roman" w:hAnsi="Times New Roman"/>
                <w:b/>
                <w:bCs/>
                <w:color w:val="000000"/>
                <w:sz w:val="18"/>
                <w:szCs w:val="18"/>
              </w:rPr>
              <w:t>Ваенга</w:t>
            </w:r>
            <w:proofErr w:type="spellEnd"/>
            <w:r w:rsidRPr="00403659">
              <w:rPr>
                <w:rFonts w:ascii="Times New Roman" w:hAnsi="Times New Roman"/>
                <w:b/>
                <w:bCs/>
                <w:color w:val="000000"/>
                <w:sz w:val="18"/>
                <w:szCs w:val="18"/>
              </w:rPr>
              <w:t xml:space="preserve"> Октябрьской ж/д, код: 019007 </w:t>
            </w:r>
            <w:r w:rsidRPr="00403659">
              <w:rPr>
                <w:rFonts w:ascii="Times New Roman" w:hAnsi="Times New Roman"/>
                <w:color w:val="000000"/>
                <w:sz w:val="18"/>
                <w:szCs w:val="18"/>
              </w:rPr>
              <w:t xml:space="preserve">(п/п </w:t>
            </w:r>
            <w:proofErr w:type="gramStart"/>
            <w:r w:rsidRPr="00403659">
              <w:rPr>
                <w:rFonts w:ascii="Times New Roman" w:hAnsi="Times New Roman"/>
                <w:color w:val="000000"/>
                <w:sz w:val="18"/>
                <w:szCs w:val="18"/>
              </w:rPr>
              <w:t>грузополучателя)</w:t>
            </w:r>
            <w:r w:rsidRPr="00403659">
              <w:rPr>
                <w:rFonts w:ascii="Times New Roman" w:hAnsi="Times New Roman"/>
                <w:color w:val="000000"/>
                <w:sz w:val="18"/>
                <w:szCs w:val="18"/>
              </w:rPr>
              <w:br/>
              <w:t>Получатель</w:t>
            </w:r>
            <w:proofErr w:type="gramEnd"/>
            <w:r w:rsidRPr="00403659">
              <w:rPr>
                <w:rFonts w:ascii="Times New Roman" w:hAnsi="Times New Roman"/>
                <w:color w:val="000000"/>
                <w:sz w:val="18"/>
                <w:szCs w:val="18"/>
              </w:rPr>
              <w:t>: Акционерное общество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код 6396, ОКПО 88036460</w:t>
            </w:r>
            <w:r w:rsidRPr="00403659">
              <w:rPr>
                <w:rFonts w:ascii="Times New Roman" w:hAnsi="Times New Roman"/>
                <w:color w:val="000000"/>
                <w:sz w:val="18"/>
                <w:szCs w:val="18"/>
              </w:rPr>
              <w:br/>
              <w:t>183034, г. Мурманск, Свердлова, д.39, корпус 1</w:t>
            </w:r>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997"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95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r>
      <w:tr w:rsidR="00403659" w:rsidRPr="00403659" w:rsidTr="006A232A">
        <w:trPr>
          <w:trHeight w:val="2190"/>
        </w:trPr>
        <w:tc>
          <w:tcPr>
            <w:tcW w:w="823"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3000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r w:rsidRPr="00403659">
              <w:rPr>
                <w:rFonts w:ascii="Times New Roman" w:hAnsi="Times New Roman"/>
                <w:b/>
                <w:bCs/>
                <w:color w:val="000000"/>
                <w:sz w:val="18"/>
                <w:szCs w:val="18"/>
              </w:rPr>
              <w:t xml:space="preserve">Ст. Никель-Мурманский Октябрьской ж/д, код: 018201 </w:t>
            </w:r>
            <w:r w:rsidRPr="00403659">
              <w:rPr>
                <w:rFonts w:ascii="Times New Roman" w:hAnsi="Times New Roman"/>
                <w:color w:val="000000"/>
                <w:sz w:val="18"/>
                <w:szCs w:val="18"/>
              </w:rPr>
              <w:t xml:space="preserve">(п/п </w:t>
            </w:r>
            <w:proofErr w:type="gramStart"/>
            <w:r w:rsidRPr="00403659">
              <w:rPr>
                <w:rFonts w:ascii="Times New Roman" w:hAnsi="Times New Roman"/>
                <w:color w:val="000000"/>
                <w:sz w:val="18"/>
                <w:szCs w:val="18"/>
              </w:rPr>
              <w:t>грузополучателя)</w:t>
            </w:r>
            <w:r w:rsidRPr="00403659">
              <w:rPr>
                <w:rFonts w:ascii="Times New Roman" w:hAnsi="Times New Roman"/>
                <w:color w:val="000000"/>
                <w:sz w:val="18"/>
                <w:szCs w:val="18"/>
              </w:rPr>
              <w:br w:type="page"/>
              <w:t>Получатель</w:t>
            </w:r>
            <w:proofErr w:type="gramEnd"/>
            <w:r w:rsidRPr="00403659">
              <w:rPr>
                <w:rFonts w:ascii="Times New Roman" w:hAnsi="Times New Roman"/>
                <w:color w:val="000000"/>
                <w:sz w:val="18"/>
                <w:szCs w:val="18"/>
              </w:rPr>
              <w:t>: АО «Кольская ГМК», код 4810, ОКПО 48200234 (для нужд Акционерного общества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ОКПО 88036460)</w:t>
            </w:r>
            <w:r w:rsidRPr="00403659">
              <w:rPr>
                <w:rFonts w:ascii="Times New Roman" w:hAnsi="Times New Roman"/>
                <w:color w:val="000000"/>
                <w:sz w:val="18"/>
                <w:szCs w:val="18"/>
              </w:rPr>
              <w:br w:type="page"/>
              <w:t xml:space="preserve">184420, Мурманская область, г. Никель, </w:t>
            </w:r>
            <w:proofErr w:type="spellStart"/>
            <w:r w:rsidRPr="00403659">
              <w:rPr>
                <w:rFonts w:ascii="Times New Roman" w:hAnsi="Times New Roman"/>
                <w:color w:val="000000"/>
                <w:sz w:val="18"/>
                <w:szCs w:val="18"/>
              </w:rPr>
              <w:t>промплощадка</w:t>
            </w:r>
            <w:proofErr w:type="spellEnd"/>
            <w:r w:rsidRPr="00403659">
              <w:rPr>
                <w:rFonts w:ascii="Times New Roman" w:hAnsi="Times New Roman"/>
                <w:color w:val="000000"/>
                <w:sz w:val="18"/>
                <w:szCs w:val="18"/>
              </w:rPr>
              <w:t xml:space="preserve"> ГМК </w:t>
            </w:r>
            <w:proofErr w:type="spellStart"/>
            <w:r w:rsidRPr="00403659">
              <w:rPr>
                <w:rFonts w:ascii="Times New Roman" w:hAnsi="Times New Roman"/>
                <w:color w:val="000000"/>
                <w:sz w:val="18"/>
                <w:szCs w:val="18"/>
              </w:rPr>
              <w:t>Печенганикель</w:t>
            </w:r>
            <w:proofErr w:type="spellEnd"/>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997"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95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r>
      <w:tr w:rsidR="00403659" w:rsidRPr="00403659" w:rsidTr="006A232A">
        <w:trPr>
          <w:trHeight w:val="1823"/>
        </w:trPr>
        <w:tc>
          <w:tcPr>
            <w:tcW w:w="823"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3000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r w:rsidRPr="00403659">
              <w:rPr>
                <w:rFonts w:ascii="Times New Roman" w:hAnsi="Times New Roman"/>
                <w:b/>
                <w:bCs/>
                <w:color w:val="000000"/>
                <w:sz w:val="18"/>
                <w:szCs w:val="18"/>
              </w:rPr>
              <w:t>Ст. Кандалакша Октябрьской ж/д, код: 014906</w:t>
            </w:r>
            <w:r w:rsidRPr="00403659">
              <w:rPr>
                <w:rFonts w:ascii="Times New Roman" w:hAnsi="Times New Roman"/>
                <w:color w:val="000000"/>
                <w:sz w:val="18"/>
                <w:szCs w:val="18"/>
              </w:rPr>
              <w:t xml:space="preserve"> (п/п </w:t>
            </w:r>
            <w:proofErr w:type="gramStart"/>
            <w:r w:rsidRPr="00403659">
              <w:rPr>
                <w:rFonts w:ascii="Times New Roman" w:hAnsi="Times New Roman"/>
                <w:color w:val="000000"/>
                <w:sz w:val="18"/>
                <w:szCs w:val="18"/>
              </w:rPr>
              <w:t>грузополучателя)</w:t>
            </w:r>
            <w:r w:rsidRPr="00403659">
              <w:rPr>
                <w:rFonts w:ascii="Times New Roman" w:hAnsi="Times New Roman"/>
                <w:color w:val="000000"/>
                <w:sz w:val="18"/>
                <w:szCs w:val="18"/>
              </w:rPr>
              <w:br/>
              <w:t>Получатель</w:t>
            </w:r>
            <w:proofErr w:type="gramEnd"/>
            <w:r w:rsidRPr="00403659">
              <w:rPr>
                <w:rFonts w:ascii="Times New Roman" w:hAnsi="Times New Roman"/>
                <w:color w:val="000000"/>
                <w:sz w:val="18"/>
                <w:szCs w:val="18"/>
              </w:rPr>
              <w:t>: Акционерное общество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код 6396, ОКПО 88036460</w:t>
            </w:r>
            <w:r w:rsidRPr="00403659">
              <w:rPr>
                <w:rFonts w:ascii="Times New Roman" w:hAnsi="Times New Roman"/>
                <w:color w:val="000000"/>
                <w:sz w:val="18"/>
                <w:szCs w:val="18"/>
              </w:rPr>
              <w:br/>
              <w:t>183034, г. Мурманск, Свердлова, д. 39, корпус 1</w:t>
            </w:r>
            <w:r w:rsidRPr="00403659">
              <w:rPr>
                <w:rFonts w:ascii="Times New Roman" w:hAnsi="Times New Roman"/>
                <w:color w:val="FF0000"/>
                <w:sz w:val="18"/>
                <w:szCs w:val="18"/>
              </w:rPr>
              <w:t xml:space="preserve"> </w:t>
            </w:r>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997"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95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r>
      <w:tr w:rsidR="00836452" w:rsidRPr="00403659" w:rsidTr="00403659">
        <w:trPr>
          <w:trHeight w:val="315"/>
        </w:trPr>
        <w:tc>
          <w:tcPr>
            <w:tcW w:w="823" w:type="dxa"/>
            <w:noWrap/>
            <w:hideMark/>
          </w:tcPr>
          <w:p w:rsidR="00836452" w:rsidRPr="00403659" w:rsidRDefault="00836452" w:rsidP="00836452">
            <w:pPr>
              <w:tabs>
                <w:tab w:val="left" w:pos="8700"/>
              </w:tabs>
              <w:rPr>
                <w:rFonts w:ascii="Times New Roman" w:eastAsia="Times New Roman" w:hAnsi="Times New Roman"/>
                <w:b/>
                <w:bCs/>
                <w:sz w:val="18"/>
                <w:szCs w:val="18"/>
                <w:highlight w:val="yellow"/>
              </w:rPr>
            </w:pPr>
            <w:r w:rsidRPr="00403659">
              <w:rPr>
                <w:rFonts w:ascii="Times New Roman" w:eastAsia="Times New Roman" w:hAnsi="Times New Roman"/>
                <w:b/>
                <w:bCs/>
                <w:sz w:val="18"/>
                <w:szCs w:val="18"/>
              </w:rPr>
              <w:t>Итого</w:t>
            </w:r>
          </w:p>
        </w:tc>
        <w:tc>
          <w:tcPr>
            <w:tcW w:w="4972" w:type="dxa"/>
            <w:noWrap/>
            <w:hideMark/>
          </w:tcPr>
          <w:p w:rsidR="00836452" w:rsidRPr="00403659" w:rsidRDefault="00403659" w:rsidP="00836452">
            <w:pPr>
              <w:tabs>
                <w:tab w:val="left" w:pos="8700"/>
              </w:tabs>
              <w:rPr>
                <w:rFonts w:ascii="Times New Roman" w:eastAsia="Times New Roman" w:hAnsi="Times New Roman"/>
                <w:b/>
                <w:bCs/>
                <w:sz w:val="18"/>
                <w:szCs w:val="18"/>
              </w:rPr>
            </w:pPr>
            <w:r>
              <w:rPr>
                <w:rFonts w:ascii="Times New Roman" w:eastAsia="Times New Roman" w:hAnsi="Times New Roman"/>
                <w:b/>
                <w:bCs/>
                <w:sz w:val="18"/>
                <w:szCs w:val="18"/>
              </w:rPr>
              <w:t>32500</w:t>
            </w:r>
          </w:p>
        </w:tc>
        <w:tc>
          <w:tcPr>
            <w:tcW w:w="1155"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997"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95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r>
    </w:tbl>
    <w:p w:rsidR="00B0170B" w:rsidRPr="009A4911" w:rsidRDefault="00B0170B" w:rsidP="00B07594">
      <w:pPr>
        <w:tabs>
          <w:tab w:val="left" w:pos="8700"/>
        </w:tabs>
        <w:rPr>
          <w:rFonts w:ascii="Times New Roman" w:eastAsia="Times New Roman" w:hAnsi="Times New Roman" w:cs="Times New Roman"/>
          <w:sz w:val="18"/>
          <w:szCs w:val="18"/>
          <w:highlight w:val="red"/>
          <w:lang w:eastAsia="ru-RU"/>
        </w:rPr>
      </w:pPr>
    </w:p>
    <w:p w:rsidR="00F868AB" w:rsidRPr="008628B9" w:rsidRDefault="00FF03DB" w:rsidP="00B07594">
      <w:pPr>
        <w:tabs>
          <w:tab w:val="left" w:pos="8700"/>
        </w:tabs>
        <w:rPr>
          <w:rFonts w:ascii="Times New Roman" w:eastAsia="Times New Roman" w:hAnsi="Times New Roman" w:cs="Times New Roman"/>
          <w:b/>
          <w:sz w:val="18"/>
          <w:szCs w:val="18"/>
          <w:lang w:eastAsia="ru-RU"/>
        </w:rPr>
      </w:pPr>
      <w:r w:rsidRPr="008628B9">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roofErr w:type="gramStart"/>
            <w:r w:rsidRPr="008628B9">
              <w:rPr>
                <w:rFonts w:ascii="Times New Roman" w:eastAsia="Times New Roman" w:hAnsi="Times New Roman" w:cs="Times New Roman"/>
                <w:b/>
                <w:bCs/>
                <w:color w:val="000000"/>
                <w:sz w:val="18"/>
                <w:szCs w:val="18"/>
                <w:lang w:eastAsia="ru-RU"/>
              </w:rPr>
              <w:t>БАНКОВСКИЕ  реквизиты</w:t>
            </w:r>
            <w:proofErr w:type="gramEnd"/>
            <w:r w:rsidRPr="008628B9">
              <w:rPr>
                <w:rFonts w:ascii="Times New Roman" w:eastAsia="Times New Roman" w:hAnsi="Times New Roman" w:cs="Times New Roman"/>
                <w:b/>
                <w:bCs/>
                <w:color w:val="000000"/>
                <w:sz w:val="18"/>
                <w:szCs w:val="18"/>
                <w:lang w:eastAsia="ru-RU"/>
              </w:rPr>
              <w:t xml:space="preserve">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w:t>
            </w:r>
            <w:proofErr w:type="spellStart"/>
            <w:r w:rsidRPr="008628B9">
              <w:rPr>
                <w:rFonts w:ascii="Times New Roman" w:eastAsia="Times New Roman" w:hAnsi="Times New Roman" w:cs="Times New Roman"/>
                <w:color w:val="000000"/>
                <w:sz w:val="18"/>
                <w:szCs w:val="18"/>
                <w:lang w:eastAsia="ru-RU"/>
              </w:rPr>
              <w:t>Мурманэнергосбыт</w:t>
            </w:r>
            <w:proofErr w:type="spellEnd"/>
            <w:proofErr w:type="gramStart"/>
            <w:r w:rsidRPr="008628B9">
              <w:rPr>
                <w:rFonts w:ascii="Times New Roman" w:eastAsia="Times New Roman" w:hAnsi="Times New Roman" w:cs="Times New Roman"/>
                <w:color w:val="000000"/>
                <w:sz w:val="18"/>
                <w:szCs w:val="18"/>
                <w:lang w:eastAsia="ru-RU"/>
              </w:rPr>
              <w:t>»:  №</w:t>
            </w:r>
            <w:proofErr w:type="gramEnd"/>
            <w:r w:rsidRPr="008628B9">
              <w:rPr>
                <w:rFonts w:ascii="Times New Roman" w:eastAsia="Times New Roman" w:hAnsi="Times New Roman" w:cs="Times New Roman"/>
                <w:color w:val="000000"/>
                <w:sz w:val="18"/>
                <w:szCs w:val="18"/>
                <w:lang w:eastAsia="ru-RU"/>
              </w:rPr>
              <w:t xml:space="preserve">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F868AB" w:rsidRDefault="00F868AB" w:rsidP="00B07594">
      <w:pPr>
        <w:tabs>
          <w:tab w:val="left" w:pos="8700"/>
        </w:tabs>
        <w:rPr>
          <w:rFonts w:ascii="Times New Roman" w:eastAsia="Times New Roman" w:hAnsi="Times New Roman" w:cs="Times New Roman"/>
          <w:sz w:val="18"/>
          <w:szCs w:val="18"/>
          <w:lang w:eastAsia="ru-RU"/>
        </w:rPr>
      </w:pPr>
    </w:p>
    <w:p w:rsidR="00F868AB" w:rsidRDefault="00F868AB" w:rsidP="00B07594">
      <w:pPr>
        <w:tabs>
          <w:tab w:val="left" w:pos="8700"/>
        </w:tabs>
        <w:rPr>
          <w:rFonts w:ascii="Times New Roman" w:eastAsia="Times New Roman" w:hAnsi="Times New Roman" w:cs="Times New Roman"/>
          <w:sz w:val="18"/>
          <w:szCs w:val="18"/>
          <w:lang w:eastAsia="ru-RU"/>
        </w:rPr>
      </w:pP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roofErr w:type="gramStart"/>
            <w:r w:rsidRPr="00CE4AA8">
              <w:rPr>
                <w:rFonts w:ascii="Times New Roman" w:eastAsia="Times New Roman" w:hAnsi="Times New Roman" w:cs="Times New Roman"/>
                <w:b/>
                <w:sz w:val="24"/>
                <w:szCs w:val="24"/>
                <w:lang w:eastAsia="ru-RU"/>
              </w:rPr>
              <w:t>Способ  поставки</w:t>
            </w:r>
            <w:proofErr w:type="gramEnd"/>
            <w:r w:rsidRPr="00CE4AA8">
              <w:rPr>
                <w:rFonts w:ascii="Times New Roman" w:eastAsia="Times New Roman" w:hAnsi="Times New Roman" w:cs="Times New Roman"/>
                <w:b/>
                <w:sz w:val="24"/>
                <w:szCs w:val="24"/>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1A4E7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5"/>
      <w:r w:rsidRPr="00E47C40">
        <w:rPr>
          <w:rFonts w:ascii="Times New Roman" w:eastAsia="Times New Roman" w:hAnsi="Times New Roman" w:cs="Times New Roman"/>
          <w:b/>
          <w:sz w:val="24"/>
          <w:szCs w:val="24"/>
          <w:lang w:eastAsia="ar-SA"/>
        </w:rPr>
        <w:lastRenderedPageBreak/>
        <w:t xml:space="preserve">  </w:t>
      </w:r>
      <w:r w:rsidR="00EA749F">
        <w:rPr>
          <w:rFonts w:ascii="Times New Roman" w:eastAsia="Times New Roman" w:hAnsi="Times New Roman" w:cs="Times New Roman"/>
          <w:b/>
          <w:sz w:val="24"/>
          <w:szCs w:val="24"/>
          <w:lang w:eastAsia="ar-SA"/>
        </w:rPr>
        <w:t>П</w:t>
      </w:r>
      <w:proofErr w:type="spellStart"/>
      <w:r w:rsidR="00AA5967"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5" w:name="_Toc394314190"/>
      <w:bookmarkStart w:id="19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5"/>
      <w:bookmarkEnd w:id="19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w:t>
            </w:r>
            <w:proofErr w:type="gramStart"/>
            <w:r w:rsidRPr="00AA5967">
              <w:rPr>
                <w:rFonts w:ascii="Times New Roman" w:eastAsia="Times New Roman" w:hAnsi="Times New Roman" w:cs="Times New Roman"/>
                <w:sz w:val="24"/>
                <w:szCs w:val="24"/>
                <w:lang w:eastAsia="ar-SA"/>
              </w:rPr>
              <w:t>закупки:_</w:t>
            </w:r>
            <w:proofErr w:type="gramEnd"/>
            <w:r w:rsidRPr="00AA5967">
              <w:rPr>
                <w:rFonts w:ascii="Times New Roman" w:eastAsia="Times New Roman" w:hAnsi="Times New Roman" w:cs="Times New Roman"/>
                <w:sz w:val="24"/>
                <w:szCs w:val="24"/>
                <w:lang w:eastAsia="ar-SA"/>
              </w:rPr>
              <w:t xml:space="preserve">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7" w:name="ОтчетностьЗаПрошлый2"/>
            <w:r w:rsidRPr="0013695A">
              <w:rPr>
                <w:rFonts w:ascii="Times New Roman" w:eastAsia="Times New Roman" w:hAnsi="Times New Roman" w:cs="Times New Roman"/>
                <w:sz w:val="24"/>
                <w:szCs w:val="24"/>
              </w:rPr>
              <w:instrText xml:space="preserve"> FORMTEXT </w:instrText>
            </w:r>
            <w:r w:rsidR="009B5462">
              <w:rPr>
                <w:rFonts w:ascii="Times New Roman" w:eastAsia="Times New Roman" w:hAnsi="Times New Roman" w:cs="Times New Roman"/>
                <w:sz w:val="24"/>
                <w:szCs w:val="24"/>
              </w:rPr>
            </w:r>
            <w:r w:rsidR="009B5462">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7"/>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документов, подтверждающих соответствие Продукции требованиям, установленным в соответствии </w:t>
            </w:r>
            <w:r w:rsidRPr="00AA5967">
              <w:rPr>
                <w:rFonts w:ascii="Times New Roman" w:eastAsia="Times New Roman" w:hAnsi="Times New Roman" w:cs="Times New Roman"/>
                <w:bCs/>
                <w:sz w:val="24"/>
                <w:szCs w:val="24"/>
              </w:rPr>
              <w:lastRenderedPageBreak/>
              <w:t>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w:t>
      </w:r>
      <w:proofErr w:type="gramStart"/>
      <w:r w:rsidRPr="00AA5967">
        <w:rPr>
          <w:rFonts w:ascii="Times New Roman" w:eastAsia="Times New Roman" w:hAnsi="Times New Roman" w:cs="Times New Roman"/>
          <w:sz w:val="24"/>
          <w:szCs w:val="24"/>
          <w:lang w:eastAsia="ar-SA"/>
        </w:rPr>
        <w:t>_»_</w:t>
      </w:r>
      <w:proofErr w:type="gramEnd"/>
      <w:r w:rsidRPr="00AA5967">
        <w:rPr>
          <w:rFonts w:ascii="Times New Roman" w:eastAsia="Times New Roman" w:hAnsi="Times New Roman" w:cs="Times New Roman"/>
          <w:sz w:val="24"/>
          <w:szCs w:val="24"/>
          <w:lang w:eastAsia="ar-SA"/>
        </w:rPr>
        <w:t>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462" w:rsidRDefault="009B5462" w:rsidP="003A2F0D">
      <w:pPr>
        <w:spacing w:after="0" w:line="240" w:lineRule="auto"/>
      </w:pPr>
      <w:r>
        <w:separator/>
      </w:r>
    </w:p>
  </w:endnote>
  <w:endnote w:type="continuationSeparator" w:id="0">
    <w:p w:rsidR="009B5462" w:rsidRDefault="009B5462"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462" w:rsidRDefault="009B5462" w:rsidP="003A2F0D">
      <w:pPr>
        <w:spacing w:after="0" w:line="240" w:lineRule="auto"/>
      </w:pPr>
      <w:r>
        <w:separator/>
      </w:r>
    </w:p>
  </w:footnote>
  <w:footnote w:type="continuationSeparator" w:id="0">
    <w:p w:rsidR="009B5462" w:rsidRDefault="009B5462" w:rsidP="003A2F0D">
      <w:pPr>
        <w:spacing w:after="0" w:line="240" w:lineRule="auto"/>
      </w:pPr>
      <w:r>
        <w:continuationSeparator/>
      </w:r>
    </w:p>
  </w:footnote>
  <w:footnote w:id="1">
    <w:p w:rsidR="009B5462" w:rsidRPr="00390286" w:rsidRDefault="009B5462"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Content>
      <w:p w:rsidR="009B5462" w:rsidRDefault="009B5462">
        <w:pPr>
          <w:pStyle w:val="aff8"/>
          <w:jc w:val="center"/>
        </w:pPr>
        <w:r>
          <w:fldChar w:fldCharType="begin"/>
        </w:r>
        <w:r>
          <w:instrText>PAGE   \* MERGEFORMAT</w:instrText>
        </w:r>
        <w:r>
          <w:fldChar w:fldCharType="separate"/>
        </w:r>
        <w:r w:rsidR="00163EEE">
          <w:rPr>
            <w:noProof/>
          </w:rPr>
          <w:t>6</w:t>
        </w:r>
        <w:r>
          <w:fldChar w:fldCharType="end"/>
        </w:r>
      </w:p>
    </w:sdtContent>
  </w:sdt>
  <w:p w:rsidR="009B5462" w:rsidRDefault="009B5462"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462" w:rsidRDefault="009B5462">
    <w:pPr>
      <w:pStyle w:val="aff8"/>
      <w:jc w:val="center"/>
    </w:pPr>
  </w:p>
  <w:p w:rsidR="009B5462" w:rsidRDefault="009B5462">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Content>
      <w:p w:rsidR="009B5462" w:rsidRDefault="009B5462" w:rsidP="00B831C4">
        <w:pPr>
          <w:pStyle w:val="aff8"/>
          <w:jc w:val="center"/>
        </w:pPr>
        <w:r>
          <w:fldChar w:fldCharType="begin"/>
        </w:r>
        <w:r>
          <w:instrText>PAGE   \* MERGEFORMAT</w:instrText>
        </w:r>
        <w:r>
          <w:fldChar w:fldCharType="separate"/>
        </w:r>
        <w:r w:rsidR="00163EEE">
          <w:rPr>
            <w:noProof/>
          </w:rPr>
          <w:t>20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38AD"/>
    <w:rsid w:val="000149A0"/>
    <w:rsid w:val="00014B71"/>
    <w:rsid w:val="00015590"/>
    <w:rsid w:val="00020B7A"/>
    <w:rsid w:val="00023C4E"/>
    <w:rsid w:val="00026547"/>
    <w:rsid w:val="00031EA0"/>
    <w:rsid w:val="00034413"/>
    <w:rsid w:val="000350B5"/>
    <w:rsid w:val="0003646B"/>
    <w:rsid w:val="00037A1E"/>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A0C6C"/>
    <w:rsid w:val="000A4017"/>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650E"/>
    <w:rsid w:val="000E7D6A"/>
    <w:rsid w:val="000F082D"/>
    <w:rsid w:val="000F1F37"/>
    <w:rsid w:val="000F2A23"/>
    <w:rsid w:val="000F3C42"/>
    <w:rsid w:val="000F45E4"/>
    <w:rsid w:val="00102FA0"/>
    <w:rsid w:val="00105E15"/>
    <w:rsid w:val="00110686"/>
    <w:rsid w:val="00110CBC"/>
    <w:rsid w:val="00111521"/>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C63"/>
    <w:rsid w:val="00142301"/>
    <w:rsid w:val="0014475F"/>
    <w:rsid w:val="00146076"/>
    <w:rsid w:val="00146507"/>
    <w:rsid w:val="00147ECF"/>
    <w:rsid w:val="00152D0A"/>
    <w:rsid w:val="00154FF9"/>
    <w:rsid w:val="00157A29"/>
    <w:rsid w:val="0016230C"/>
    <w:rsid w:val="0016235B"/>
    <w:rsid w:val="00162A97"/>
    <w:rsid w:val="00162E88"/>
    <w:rsid w:val="00163EEE"/>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D04FD"/>
    <w:rsid w:val="001D107D"/>
    <w:rsid w:val="001D17A7"/>
    <w:rsid w:val="001D36E7"/>
    <w:rsid w:val="001D3A65"/>
    <w:rsid w:val="001D5787"/>
    <w:rsid w:val="001D5BFF"/>
    <w:rsid w:val="001D735A"/>
    <w:rsid w:val="001D7F04"/>
    <w:rsid w:val="001E076F"/>
    <w:rsid w:val="001E221D"/>
    <w:rsid w:val="001E36F2"/>
    <w:rsid w:val="001E3EA4"/>
    <w:rsid w:val="001E5320"/>
    <w:rsid w:val="001E5F58"/>
    <w:rsid w:val="001E79FD"/>
    <w:rsid w:val="001E7E71"/>
    <w:rsid w:val="001F19FB"/>
    <w:rsid w:val="001F1D1F"/>
    <w:rsid w:val="001F1E46"/>
    <w:rsid w:val="001F273B"/>
    <w:rsid w:val="001F28F1"/>
    <w:rsid w:val="001F413B"/>
    <w:rsid w:val="001F56D9"/>
    <w:rsid w:val="001F748F"/>
    <w:rsid w:val="001F7C34"/>
    <w:rsid w:val="00200646"/>
    <w:rsid w:val="00204104"/>
    <w:rsid w:val="00204F3F"/>
    <w:rsid w:val="00206720"/>
    <w:rsid w:val="002069EF"/>
    <w:rsid w:val="002076ED"/>
    <w:rsid w:val="00210EA3"/>
    <w:rsid w:val="002203F1"/>
    <w:rsid w:val="00222830"/>
    <w:rsid w:val="002233ED"/>
    <w:rsid w:val="002237A9"/>
    <w:rsid w:val="00224EE0"/>
    <w:rsid w:val="00232161"/>
    <w:rsid w:val="00234378"/>
    <w:rsid w:val="00234565"/>
    <w:rsid w:val="00236669"/>
    <w:rsid w:val="002422A4"/>
    <w:rsid w:val="00242E95"/>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7389"/>
    <w:rsid w:val="0027498A"/>
    <w:rsid w:val="00274FF6"/>
    <w:rsid w:val="002801B2"/>
    <w:rsid w:val="00281CCD"/>
    <w:rsid w:val="00282A8C"/>
    <w:rsid w:val="00290FF5"/>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2FC3"/>
    <w:rsid w:val="002E37CA"/>
    <w:rsid w:val="002E78F4"/>
    <w:rsid w:val="002F2B0E"/>
    <w:rsid w:val="002F595F"/>
    <w:rsid w:val="002F6631"/>
    <w:rsid w:val="00301428"/>
    <w:rsid w:val="00304673"/>
    <w:rsid w:val="003051E8"/>
    <w:rsid w:val="00306376"/>
    <w:rsid w:val="00306C56"/>
    <w:rsid w:val="00310E9A"/>
    <w:rsid w:val="003111D6"/>
    <w:rsid w:val="00312378"/>
    <w:rsid w:val="003134BF"/>
    <w:rsid w:val="00314384"/>
    <w:rsid w:val="003146E2"/>
    <w:rsid w:val="00323459"/>
    <w:rsid w:val="0032660B"/>
    <w:rsid w:val="00326EE8"/>
    <w:rsid w:val="003270D4"/>
    <w:rsid w:val="00330E6A"/>
    <w:rsid w:val="00331970"/>
    <w:rsid w:val="00332778"/>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037B"/>
    <w:rsid w:val="00370D17"/>
    <w:rsid w:val="00372F4F"/>
    <w:rsid w:val="003735B4"/>
    <w:rsid w:val="00375094"/>
    <w:rsid w:val="003758A2"/>
    <w:rsid w:val="003806F2"/>
    <w:rsid w:val="00381311"/>
    <w:rsid w:val="00384CF4"/>
    <w:rsid w:val="00384D8F"/>
    <w:rsid w:val="00385A0E"/>
    <w:rsid w:val="00386A2E"/>
    <w:rsid w:val="00386E25"/>
    <w:rsid w:val="003A00CD"/>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E684A"/>
    <w:rsid w:val="003F0B6B"/>
    <w:rsid w:val="003F27A3"/>
    <w:rsid w:val="003F3649"/>
    <w:rsid w:val="003F3D63"/>
    <w:rsid w:val="003F424E"/>
    <w:rsid w:val="003F502D"/>
    <w:rsid w:val="003F648E"/>
    <w:rsid w:val="003F6A60"/>
    <w:rsid w:val="00401DA4"/>
    <w:rsid w:val="004033AE"/>
    <w:rsid w:val="00403659"/>
    <w:rsid w:val="00411647"/>
    <w:rsid w:val="00411B82"/>
    <w:rsid w:val="00415C7D"/>
    <w:rsid w:val="00416C29"/>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2D65"/>
    <w:rsid w:val="0048411A"/>
    <w:rsid w:val="00484606"/>
    <w:rsid w:val="00485C1B"/>
    <w:rsid w:val="00487DEA"/>
    <w:rsid w:val="00491405"/>
    <w:rsid w:val="0049175B"/>
    <w:rsid w:val="004938EB"/>
    <w:rsid w:val="00494547"/>
    <w:rsid w:val="004945A4"/>
    <w:rsid w:val="00495075"/>
    <w:rsid w:val="00496685"/>
    <w:rsid w:val="00496C1E"/>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561D"/>
    <w:rsid w:val="004D782D"/>
    <w:rsid w:val="004E0B18"/>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6D88"/>
    <w:rsid w:val="00520829"/>
    <w:rsid w:val="005230E8"/>
    <w:rsid w:val="005231CB"/>
    <w:rsid w:val="0052513A"/>
    <w:rsid w:val="00526A19"/>
    <w:rsid w:val="0052782D"/>
    <w:rsid w:val="005371E0"/>
    <w:rsid w:val="005415B0"/>
    <w:rsid w:val="0054409D"/>
    <w:rsid w:val="00546471"/>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BD5"/>
    <w:rsid w:val="005C0A19"/>
    <w:rsid w:val="005C44DC"/>
    <w:rsid w:val="005C4D6B"/>
    <w:rsid w:val="005C4DA6"/>
    <w:rsid w:val="005D0E89"/>
    <w:rsid w:val="005D1D5A"/>
    <w:rsid w:val="005D26D1"/>
    <w:rsid w:val="005D297F"/>
    <w:rsid w:val="005D2EF3"/>
    <w:rsid w:val="005D32AB"/>
    <w:rsid w:val="005D4709"/>
    <w:rsid w:val="005E1605"/>
    <w:rsid w:val="005E3C0F"/>
    <w:rsid w:val="005E7199"/>
    <w:rsid w:val="005F08D3"/>
    <w:rsid w:val="005F2344"/>
    <w:rsid w:val="005F25F0"/>
    <w:rsid w:val="0060119E"/>
    <w:rsid w:val="00604AED"/>
    <w:rsid w:val="00604BE0"/>
    <w:rsid w:val="006067B0"/>
    <w:rsid w:val="00606E42"/>
    <w:rsid w:val="00607D75"/>
    <w:rsid w:val="00610B67"/>
    <w:rsid w:val="00612A4A"/>
    <w:rsid w:val="00613328"/>
    <w:rsid w:val="00614595"/>
    <w:rsid w:val="0062299B"/>
    <w:rsid w:val="0062334F"/>
    <w:rsid w:val="00623575"/>
    <w:rsid w:val="006259DD"/>
    <w:rsid w:val="0063383B"/>
    <w:rsid w:val="00633F40"/>
    <w:rsid w:val="00634A91"/>
    <w:rsid w:val="00635EA0"/>
    <w:rsid w:val="00636F5F"/>
    <w:rsid w:val="00643F49"/>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232A"/>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3BB"/>
    <w:rsid w:val="006E1F30"/>
    <w:rsid w:val="006E2828"/>
    <w:rsid w:val="006E3523"/>
    <w:rsid w:val="006E3527"/>
    <w:rsid w:val="006E6D30"/>
    <w:rsid w:val="006E783B"/>
    <w:rsid w:val="006F104B"/>
    <w:rsid w:val="006F2685"/>
    <w:rsid w:val="006F38F1"/>
    <w:rsid w:val="006F3E7C"/>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73AA"/>
    <w:rsid w:val="007217CE"/>
    <w:rsid w:val="007229B6"/>
    <w:rsid w:val="00723AAF"/>
    <w:rsid w:val="00726E88"/>
    <w:rsid w:val="00730A41"/>
    <w:rsid w:val="00730D70"/>
    <w:rsid w:val="00735BA7"/>
    <w:rsid w:val="00736171"/>
    <w:rsid w:val="00745E68"/>
    <w:rsid w:val="00746705"/>
    <w:rsid w:val="007475BD"/>
    <w:rsid w:val="007507CA"/>
    <w:rsid w:val="0075084E"/>
    <w:rsid w:val="007519F2"/>
    <w:rsid w:val="00755DE0"/>
    <w:rsid w:val="0076265F"/>
    <w:rsid w:val="0076413E"/>
    <w:rsid w:val="007656EC"/>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5585"/>
    <w:rsid w:val="007C7B9A"/>
    <w:rsid w:val="007D706F"/>
    <w:rsid w:val="007E0141"/>
    <w:rsid w:val="007E0274"/>
    <w:rsid w:val="007E17DD"/>
    <w:rsid w:val="007E2409"/>
    <w:rsid w:val="007E3903"/>
    <w:rsid w:val="007E3ADD"/>
    <w:rsid w:val="007E7C7A"/>
    <w:rsid w:val="007F0086"/>
    <w:rsid w:val="007F06A1"/>
    <w:rsid w:val="007F2059"/>
    <w:rsid w:val="007F214B"/>
    <w:rsid w:val="007F3560"/>
    <w:rsid w:val="007F457E"/>
    <w:rsid w:val="007F5765"/>
    <w:rsid w:val="007F6D16"/>
    <w:rsid w:val="0080224B"/>
    <w:rsid w:val="00804A56"/>
    <w:rsid w:val="00804A85"/>
    <w:rsid w:val="00805834"/>
    <w:rsid w:val="00810294"/>
    <w:rsid w:val="0081135D"/>
    <w:rsid w:val="00811D14"/>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390C"/>
    <w:rsid w:val="00854496"/>
    <w:rsid w:val="00854D6B"/>
    <w:rsid w:val="00856459"/>
    <w:rsid w:val="00857610"/>
    <w:rsid w:val="008628B9"/>
    <w:rsid w:val="00864A28"/>
    <w:rsid w:val="00865499"/>
    <w:rsid w:val="00865AF7"/>
    <w:rsid w:val="00867CDC"/>
    <w:rsid w:val="00870992"/>
    <w:rsid w:val="008730D0"/>
    <w:rsid w:val="00875615"/>
    <w:rsid w:val="0088077B"/>
    <w:rsid w:val="00885369"/>
    <w:rsid w:val="00887BA6"/>
    <w:rsid w:val="008903EF"/>
    <w:rsid w:val="008919C0"/>
    <w:rsid w:val="00894B43"/>
    <w:rsid w:val="008965D7"/>
    <w:rsid w:val="008A3EFC"/>
    <w:rsid w:val="008B188D"/>
    <w:rsid w:val="008B2667"/>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404E"/>
    <w:rsid w:val="00917B72"/>
    <w:rsid w:val="009228C7"/>
    <w:rsid w:val="00924767"/>
    <w:rsid w:val="00926308"/>
    <w:rsid w:val="00927148"/>
    <w:rsid w:val="00932749"/>
    <w:rsid w:val="00933CAE"/>
    <w:rsid w:val="00936C71"/>
    <w:rsid w:val="00937CFD"/>
    <w:rsid w:val="00941B15"/>
    <w:rsid w:val="009453A2"/>
    <w:rsid w:val="00950BBC"/>
    <w:rsid w:val="00953452"/>
    <w:rsid w:val="00954223"/>
    <w:rsid w:val="00955B09"/>
    <w:rsid w:val="00955D72"/>
    <w:rsid w:val="0096051A"/>
    <w:rsid w:val="009607AA"/>
    <w:rsid w:val="00963480"/>
    <w:rsid w:val="009660E0"/>
    <w:rsid w:val="00966542"/>
    <w:rsid w:val="00972547"/>
    <w:rsid w:val="00972BCB"/>
    <w:rsid w:val="00973599"/>
    <w:rsid w:val="00991BE4"/>
    <w:rsid w:val="00993354"/>
    <w:rsid w:val="009A1151"/>
    <w:rsid w:val="009A1C8B"/>
    <w:rsid w:val="009A4911"/>
    <w:rsid w:val="009A6D59"/>
    <w:rsid w:val="009A77DB"/>
    <w:rsid w:val="009A79D8"/>
    <w:rsid w:val="009B13C3"/>
    <w:rsid w:val="009B154B"/>
    <w:rsid w:val="009B1BAC"/>
    <w:rsid w:val="009B5462"/>
    <w:rsid w:val="009C5C82"/>
    <w:rsid w:val="009C6B97"/>
    <w:rsid w:val="009C7B08"/>
    <w:rsid w:val="009D3D76"/>
    <w:rsid w:val="009D7629"/>
    <w:rsid w:val="009E2C23"/>
    <w:rsid w:val="009E36EF"/>
    <w:rsid w:val="009F0D66"/>
    <w:rsid w:val="009F2529"/>
    <w:rsid w:val="009F2B31"/>
    <w:rsid w:val="009F40E5"/>
    <w:rsid w:val="009F6FE3"/>
    <w:rsid w:val="00A02EB9"/>
    <w:rsid w:val="00A0399B"/>
    <w:rsid w:val="00A068C0"/>
    <w:rsid w:val="00A0742B"/>
    <w:rsid w:val="00A12335"/>
    <w:rsid w:val="00A137F5"/>
    <w:rsid w:val="00A14618"/>
    <w:rsid w:val="00A23480"/>
    <w:rsid w:val="00A24E75"/>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34B7"/>
    <w:rsid w:val="00A761FE"/>
    <w:rsid w:val="00A7781D"/>
    <w:rsid w:val="00A80930"/>
    <w:rsid w:val="00A80BAC"/>
    <w:rsid w:val="00A85FD9"/>
    <w:rsid w:val="00A871DD"/>
    <w:rsid w:val="00A90171"/>
    <w:rsid w:val="00A90D05"/>
    <w:rsid w:val="00A90DA4"/>
    <w:rsid w:val="00A912B4"/>
    <w:rsid w:val="00A94708"/>
    <w:rsid w:val="00A9522C"/>
    <w:rsid w:val="00AA0109"/>
    <w:rsid w:val="00AA4B22"/>
    <w:rsid w:val="00AA514D"/>
    <w:rsid w:val="00AA5967"/>
    <w:rsid w:val="00AA7BDF"/>
    <w:rsid w:val="00AB0EBB"/>
    <w:rsid w:val="00AB5610"/>
    <w:rsid w:val="00AB58B1"/>
    <w:rsid w:val="00AC2F8A"/>
    <w:rsid w:val="00AC32B3"/>
    <w:rsid w:val="00AC5380"/>
    <w:rsid w:val="00AC6B75"/>
    <w:rsid w:val="00AC6EF2"/>
    <w:rsid w:val="00AD4F10"/>
    <w:rsid w:val="00AD5491"/>
    <w:rsid w:val="00AD6E1B"/>
    <w:rsid w:val="00AE1C90"/>
    <w:rsid w:val="00AE43D4"/>
    <w:rsid w:val="00AE4BC2"/>
    <w:rsid w:val="00AE59FB"/>
    <w:rsid w:val="00AE7088"/>
    <w:rsid w:val="00AF2E86"/>
    <w:rsid w:val="00AF356B"/>
    <w:rsid w:val="00AF377D"/>
    <w:rsid w:val="00AF3C19"/>
    <w:rsid w:val="00AF451C"/>
    <w:rsid w:val="00AF655D"/>
    <w:rsid w:val="00AF787D"/>
    <w:rsid w:val="00B0170B"/>
    <w:rsid w:val="00B019DC"/>
    <w:rsid w:val="00B02D80"/>
    <w:rsid w:val="00B04297"/>
    <w:rsid w:val="00B0506E"/>
    <w:rsid w:val="00B07594"/>
    <w:rsid w:val="00B077CE"/>
    <w:rsid w:val="00B114D1"/>
    <w:rsid w:val="00B1172B"/>
    <w:rsid w:val="00B12361"/>
    <w:rsid w:val="00B12599"/>
    <w:rsid w:val="00B176C8"/>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566A9"/>
    <w:rsid w:val="00B676B5"/>
    <w:rsid w:val="00B676F6"/>
    <w:rsid w:val="00B7269C"/>
    <w:rsid w:val="00B728F0"/>
    <w:rsid w:val="00B743B2"/>
    <w:rsid w:val="00B7581B"/>
    <w:rsid w:val="00B80976"/>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1437"/>
    <w:rsid w:val="00BC1C1C"/>
    <w:rsid w:val="00BC3630"/>
    <w:rsid w:val="00BC4748"/>
    <w:rsid w:val="00BD2BDD"/>
    <w:rsid w:val="00BD641C"/>
    <w:rsid w:val="00BD70E2"/>
    <w:rsid w:val="00BE1C8C"/>
    <w:rsid w:val="00BE59C5"/>
    <w:rsid w:val="00BE5BE9"/>
    <w:rsid w:val="00BE6625"/>
    <w:rsid w:val="00BF3611"/>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7F2A"/>
    <w:rsid w:val="00C3087C"/>
    <w:rsid w:val="00C33724"/>
    <w:rsid w:val="00C41D14"/>
    <w:rsid w:val="00C44DAB"/>
    <w:rsid w:val="00C46094"/>
    <w:rsid w:val="00C51A99"/>
    <w:rsid w:val="00C53309"/>
    <w:rsid w:val="00C55A54"/>
    <w:rsid w:val="00C6092F"/>
    <w:rsid w:val="00C63D5F"/>
    <w:rsid w:val="00C6759D"/>
    <w:rsid w:val="00C67A15"/>
    <w:rsid w:val="00C67E11"/>
    <w:rsid w:val="00C73B3F"/>
    <w:rsid w:val="00C7594A"/>
    <w:rsid w:val="00C75ADF"/>
    <w:rsid w:val="00C808CD"/>
    <w:rsid w:val="00C84925"/>
    <w:rsid w:val="00C84C13"/>
    <w:rsid w:val="00C854B0"/>
    <w:rsid w:val="00C91011"/>
    <w:rsid w:val="00C923F0"/>
    <w:rsid w:val="00C93E29"/>
    <w:rsid w:val="00C94AA9"/>
    <w:rsid w:val="00C95410"/>
    <w:rsid w:val="00C95AB3"/>
    <w:rsid w:val="00CA7A65"/>
    <w:rsid w:val="00CB0B3B"/>
    <w:rsid w:val="00CB1045"/>
    <w:rsid w:val="00CB176E"/>
    <w:rsid w:val="00CB3ADA"/>
    <w:rsid w:val="00CB559D"/>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23FD"/>
    <w:rsid w:val="00CF322E"/>
    <w:rsid w:val="00CF32F6"/>
    <w:rsid w:val="00D00F4D"/>
    <w:rsid w:val="00D06191"/>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50884"/>
    <w:rsid w:val="00D50F2B"/>
    <w:rsid w:val="00D51B21"/>
    <w:rsid w:val="00D528A7"/>
    <w:rsid w:val="00D55327"/>
    <w:rsid w:val="00D56E75"/>
    <w:rsid w:val="00D611E2"/>
    <w:rsid w:val="00D6241F"/>
    <w:rsid w:val="00D63BB8"/>
    <w:rsid w:val="00D640F2"/>
    <w:rsid w:val="00D64DDB"/>
    <w:rsid w:val="00D67693"/>
    <w:rsid w:val="00D709DE"/>
    <w:rsid w:val="00D77FBC"/>
    <w:rsid w:val="00D8253D"/>
    <w:rsid w:val="00D827D7"/>
    <w:rsid w:val="00D844D2"/>
    <w:rsid w:val="00D84BA7"/>
    <w:rsid w:val="00D8560A"/>
    <w:rsid w:val="00D875E2"/>
    <w:rsid w:val="00D900BC"/>
    <w:rsid w:val="00D90890"/>
    <w:rsid w:val="00D90986"/>
    <w:rsid w:val="00D909D4"/>
    <w:rsid w:val="00D90F2F"/>
    <w:rsid w:val="00D92A97"/>
    <w:rsid w:val="00D92FB2"/>
    <w:rsid w:val="00D93B90"/>
    <w:rsid w:val="00D946C5"/>
    <w:rsid w:val="00D9714C"/>
    <w:rsid w:val="00D97523"/>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02E1"/>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11FD"/>
    <w:rsid w:val="00E025B7"/>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2598"/>
    <w:rsid w:val="00E76108"/>
    <w:rsid w:val="00E76E82"/>
    <w:rsid w:val="00E77887"/>
    <w:rsid w:val="00E80822"/>
    <w:rsid w:val="00E814EB"/>
    <w:rsid w:val="00E84F8E"/>
    <w:rsid w:val="00E97586"/>
    <w:rsid w:val="00E9774D"/>
    <w:rsid w:val="00E97DC4"/>
    <w:rsid w:val="00EA050A"/>
    <w:rsid w:val="00EA2015"/>
    <w:rsid w:val="00EA749F"/>
    <w:rsid w:val="00EB138E"/>
    <w:rsid w:val="00EB175D"/>
    <w:rsid w:val="00EB569A"/>
    <w:rsid w:val="00EB6CDD"/>
    <w:rsid w:val="00EB7761"/>
    <w:rsid w:val="00EB7C92"/>
    <w:rsid w:val="00EB7CF3"/>
    <w:rsid w:val="00EC1637"/>
    <w:rsid w:val="00EC1DF7"/>
    <w:rsid w:val="00EC2869"/>
    <w:rsid w:val="00EC6627"/>
    <w:rsid w:val="00EC7F9C"/>
    <w:rsid w:val="00ED1A4B"/>
    <w:rsid w:val="00ED228F"/>
    <w:rsid w:val="00ED4B81"/>
    <w:rsid w:val="00ED61BF"/>
    <w:rsid w:val="00EE0D69"/>
    <w:rsid w:val="00EF0056"/>
    <w:rsid w:val="00EF232F"/>
    <w:rsid w:val="00EF28EE"/>
    <w:rsid w:val="00EF39B3"/>
    <w:rsid w:val="00EF6C98"/>
    <w:rsid w:val="00F00BC2"/>
    <w:rsid w:val="00F00C44"/>
    <w:rsid w:val="00F01103"/>
    <w:rsid w:val="00F0369B"/>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1A41"/>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68AB"/>
    <w:rsid w:val="00F87C7D"/>
    <w:rsid w:val="00F91092"/>
    <w:rsid w:val="00F920D0"/>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2134"/>
    <w:rsid w:val="00FC658B"/>
    <w:rsid w:val="00FD10E9"/>
    <w:rsid w:val="00FD3052"/>
    <w:rsid w:val="00FD3F94"/>
    <w:rsid w:val="00FE06E3"/>
    <w:rsid w:val="00FE22E7"/>
    <w:rsid w:val="00FE343B"/>
    <w:rsid w:val="00FE36AD"/>
    <w:rsid w:val="00FE50FC"/>
    <w:rsid w:val="00FE557E"/>
    <w:rsid w:val="00FE61D2"/>
    <w:rsid w:val="00FE768A"/>
    <w:rsid w:val="00FE7991"/>
    <w:rsid w:val="00FF0167"/>
    <w:rsid w:val="00FF02D5"/>
    <w:rsid w:val="00FF03DB"/>
    <w:rsid w:val="00FF24F1"/>
    <w:rsid w:val="00FF2C9E"/>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5:docId w15:val="{1E2D73C4-B176-45EB-B65C-BB47837D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8C9F8-2547-4CD4-BEEA-9D0609389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55</Pages>
  <Words>22626</Words>
  <Characters>128971</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93</cp:revision>
  <cp:lastPrinted>2016-07-25T13:52:00Z</cp:lastPrinted>
  <dcterms:created xsi:type="dcterms:W3CDTF">2018-07-12T12:15:00Z</dcterms:created>
  <dcterms:modified xsi:type="dcterms:W3CDTF">2018-09-17T13:56:00Z</dcterms:modified>
</cp:coreProperties>
</file>