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CC7" w:rsidRDefault="00873CC7" w:rsidP="0076013B">
      <w:pPr>
        <w:jc w:val="right"/>
        <w:rPr>
          <w:bCs/>
          <w:lang w:eastAsia="ar-SA"/>
        </w:rPr>
      </w:pPr>
      <w:r>
        <w:rPr>
          <w:noProof/>
        </w:rPr>
        <w:drawing>
          <wp:anchor distT="0" distB="0" distL="114300" distR="114300" simplePos="0" relativeHeight="251659264" behindDoc="1" locked="0" layoutInCell="1" allowOverlap="1" wp14:anchorId="28319BBF" wp14:editId="1230AFA7">
            <wp:simplePos x="0" y="0"/>
            <wp:positionH relativeFrom="column">
              <wp:posOffset>-595630</wp:posOffset>
            </wp:positionH>
            <wp:positionV relativeFrom="page">
              <wp:posOffset>390525</wp:posOffset>
            </wp:positionV>
            <wp:extent cx="6771005" cy="1447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771005" cy="1447800"/>
                    </a:xfrm>
                    <a:prstGeom prst="rect">
                      <a:avLst/>
                    </a:prstGeom>
                    <a:noFill/>
                  </pic:spPr>
                </pic:pic>
              </a:graphicData>
            </a:graphic>
            <wp14:sizeRelH relativeFrom="page">
              <wp14:pctWidth>0</wp14:pctWidth>
            </wp14:sizeRelH>
            <wp14:sizeRelV relativeFrom="page">
              <wp14:pctHeight>0</wp14:pctHeight>
            </wp14:sizeRelV>
          </wp:anchor>
        </w:drawing>
      </w:r>
    </w:p>
    <w:p w:rsidR="00873CC7" w:rsidRDefault="00873CC7" w:rsidP="0076013B">
      <w:pPr>
        <w:jc w:val="right"/>
        <w:rPr>
          <w:bCs/>
          <w:lang w:eastAsia="ar-SA"/>
        </w:rPr>
      </w:pPr>
    </w:p>
    <w:p w:rsidR="00873CC7" w:rsidRDefault="00873CC7" w:rsidP="0076013B">
      <w:pPr>
        <w:jc w:val="right"/>
        <w:rPr>
          <w:bCs/>
          <w:lang w:eastAsia="ar-SA"/>
        </w:rPr>
      </w:pPr>
    </w:p>
    <w:p w:rsidR="00873CC7" w:rsidRDefault="00873CC7" w:rsidP="0076013B">
      <w:pPr>
        <w:jc w:val="right"/>
        <w:rPr>
          <w:bCs/>
          <w:lang w:eastAsia="ar-SA"/>
        </w:rPr>
      </w:pPr>
    </w:p>
    <w:p w:rsidR="00873CC7" w:rsidRDefault="00873CC7" w:rsidP="0076013B">
      <w:pPr>
        <w:jc w:val="right"/>
        <w:rPr>
          <w:bCs/>
          <w:lang w:eastAsia="ar-SA"/>
        </w:rPr>
      </w:pPr>
    </w:p>
    <w:p w:rsidR="00873CC7" w:rsidRDefault="00873CC7" w:rsidP="0076013B">
      <w:pPr>
        <w:jc w:val="right"/>
        <w:rPr>
          <w:bCs/>
          <w:lang w:eastAsia="ar-SA"/>
        </w:rPr>
      </w:pPr>
    </w:p>
    <w:p w:rsidR="00873CC7" w:rsidRDefault="00873CC7" w:rsidP="0076013B">
      <w:pPr>
        <w:jc w:val="right"/>
        <w:rPr>
          <w:bCs/>
          <w:lang w:eastAsia="ar-SA"/>
        </w:rPr>
      </w:pPr>
    </w:p>
    <w:p w:rsidR="00873CC7" w:rsidRDefault="00873CC7" w:rsidP="0076013B">
      <w:pPr>
        <w:jc w:val="right"/>
        <w:rPr>
          <w:bCs/>
          <w:lang w:eastAsia="ar-SA"/>
        </w:rPr>
      </w:pPr>
    </w:p>
    <w:p w:rsidR="00873CC7" w:rsidRDefault="00873CC7" w:rsidP="0076013B">
      <w:pPr>
        <w:jc w:val="right"/>
        <w:rPr>
          <w:bCs/>
          <w:lang w:eastAsia="ar-SA"/>
        </w:rPr>
      </w:pPr>
    </w:p>
    <w:p w:rsidR="0076013B" w:rsidRPr="006B0B28" w:rsidRDefault="0076013B" w:rsidP="0076013B">
      <w:pPr>
        <w:jc w:val="right"/>
      </w:pPr>
      <w:r w:rsidRPr="003756A5">
        <w:rPr>
          <w:bCs/>
          <w:lang w:eastAsia="ar-SA"/>
        </w:rPr>
        <w:t>Приложение №</w:t>
      </w:r>
      <w:r w:rsidR="00640D49" w:rsidRPr="003756A5">
        <w:rPr>
          <w:bCs/>
          <w:lang w:eastAsia="ar-SA"/>
        </w:rPr>
        <w:t xml:space="preserve"> </w:t>
      </w:r>
      <w:r w:rsidRPr="003756A5">
        <w:rPr>
          <w:bCs/>
          <w:lang w:eastAsia="ar-SA"/>
        </w:rPr>
        <w:t xml:space="preserve">1 к </w:t>
      </w:r>
      <w:r w:rsidR="00F124B4" w:rsidRPr="003756A5">
        <w:rPr>
          <w:bCs/>
          <w:lang w:eastAsia="ar-SA"/>
        </w:rPr>
        <w:t>П</w:t>
      </w:r>
      <w:r w:rsidRPr="003756A5">
        <w:rPr>
          <w:bCs/>
          <w:lang w:eastAsia="ar-SA"/>
        </w:rPr>
        <w:t xml:space="preserve">риказу № </w:t>
      </w:r>
      <w:r w:rsidR="00624AE0" w:rsidRPr="00624AE0">
        <w:rPr>
          <w:bCs/>
          <w:lang w:eastAsia="ar-SA"/>
        </w:rPr>
        <w:t>268</w:t>
      </w:r>
      <w:r w:rsidRPr="00624AE0">
        <w:rPr>
          <w:bCs/>
          <w:lang w:eastAsia="ar-SA"/>
        </w:rPr>
        <w:t>-з</w:t>
      </w:r>
      <w:r w:rsidRPr="003756A5">
        <w:rPr>
          <w:bCs/>
          <w:lang w:eastAsia="ar-SA"/>
        </w:rPr>
        <w:t xml:space="preserve"> от </w:t>
      </w:r>
      <w:r w:rsidR="00C97B9C">
        <w:rPr>
          <w:bCs/>
          <w:lang w:eastAsia="ar-SA"/>
        </w:rPr>
        <w:t>23</w:t>
      </w:r>
      <w:r w:rsidRPr="003756A5">
        <w:rPr>
          <w:bCs/>
          <w:lang w:eastAsia="ar-SA"/>
        </w:rPr>
        <w:t>.</w:t>
      </w:r>
      <w:r w:rsidR="00D97D47" w:rsidRPr="003756A5">
        <w:rPr>
          <w:bCs/>
          <w:lang w:eastAsia="ar-SA"/>
        </w:rPr>
        <w:t>0</w:t>
      </w:r>
      <w:r w:rsidR="00C97B9C">
        <w:rPr>
          <w:bCs/>
          <w:lang w:eastAsia="ar-SA"/>
        </w:rPr>
        <w:t>8</w:t>
      </w:r>
      <w:r w:rsidR="002461A8" w:rsidRPr="003756A5">
        <w:rPr>
          <w:bCs/>
          <w:lang w:eastAsia="ar-SA"/>
        </w:rPr>
        <w:t>.201</w:t>
      </w:r>
      <w:r w:rsidR="003756A5" w:rsidRPr="003756A5">
        <w:rPr>
          <w:bCs/>
          <w:lang w:eastAsia="ar-SA"/>
        </w:rPr>
        <w:t>9</w:t>
      </w:r>
      <w:r w:rsidRPr="003756A5">
        <w:rPr>
          <w:bCs/>
          <w:lang w:eastAsia="ar-SA"/>
        </w:rPr>
        <w:t>г.</w:t>
      </w:r>
    </w:p>
    <w:p w:rsidR="0076013B" w:rsidRDefault="0076013B" w:rsidP="0076013B">
      <w:pPr>
        <w:outlineLvl w:val="0"/>
        <w:rPr>
          <w:b/>
        </w:rPr>
      </w:pPr>
    </w:p>
    <w:p w:rsidR="00873CC7" w:rsidRPr="00873CC7" w:rsidRDefault="00873CC7" w:rsidP="00873CC7">
      <w:pPr>
        <w:jc w:val="center"/>
        <w:outlineLvl w:val="0"/>
        <w:rPr>
          <w:b/>
        </w:rPr>
      </w:pPr>
      <w:r w:rsidRPr="00873CC7">
        <w:rPr>
          <w:b/>
        </w:rPr>
        <w:t>Изменения в Документацию о проведении запроса предложений</w:t>
      </w:r>
    </w:p>
    <w:p w:rsidR="00873CC7" w:rsidRPr="00873CC7" w:rsidRDefault="00873CC7" w:rsidP="00873CC7">
      <w:pPr>
        <w:jc w:val="center"/>
        <w:outlineLvl w:val="0"/>
        <w:rPr>
          <w:b/>
        </w:rPr>
      </w:pPr>
      <w:r w:rsidRPr="00873CC7">
        <w:rPr>
          <w:b/>
        </w:rPr>
        <w:t>в электронной форме на право заключения договора на осуществление действий, направленных на энергосбережение и повышение энергетической эффективности использования на объектах АО «МЭС» электроэнергии,</w:t>
      </w:r>
    </w:p>
    <w:p w:rsidR="00873CC7" w:rsidRPr="00873CC7" w:rsidRDefault="00873CC7" w:rsidP="00873CC7">
      <w:pPr>
        <w:jc w:val="center"/>
        <w:outlineLvl w:val="0"/>
        <w:rPr>
          <w:b/>
        </w:rPr>
      </w:pPr>
      <w:r w:rsidRPr="00873CC7">
        <w:rPr>
          <w:b/>
        </w:rPr>
        <w:t>утвержденную Приказом от 14.08.2019 № 259-з</w:t>
      </w:r>
    </w:p>
    <w:p w:rsidR="00873CC7" w:rsidRPr="00873CC7" w:rsidRDefault="00873CC7" w:rsidP="00873CC7">
      <w:pPr>
        <w:jc w:val="center"/>
        <w:outlineLvl w:val="0"/>
        <w:rPr>
          <w:b/>
        </w:rPr>
      </w:pPr>
      <w:r w:rsidRPr="00873CC7">
        <w:rPr>
          <w:b/>
        </w:rPr>
        <w:t>(далее – Документация)</w:t>
      </w:r>
    </w:p>
    <w:p w:rsidR="00873CC7" w:rsidRDefault="00873CC7" w:rsidP="00873CC7">
      <w:pPr>
        <w:outlineLvl w:val="0"/>
      </w:pPr>
      <w:r w:rsidRPr="00873CC7">
        <w:t xml:space="preserve">    </w:t>
      </w:r>
    </w:p>
    <w:p w:rsidR="00873CC7" w:rsidRPr="00873CC7" w:rsidRDefault="00873CC7" w:rsidP="00873CC7">
      <w:pPr>
        <w:numPr>
          <w:ilvl w:val="0"/>
          <w:numId w:val="42"/>
        </w:numPr>
        <w:tabs>
          <w:tab w:val="left" w:pos="993"/>
        </w:tabs>
        <w:ind w:left="0" w:firstLine="709"/>
        <w:contextualSpacing/>
        <w:jc w:val="both"/>
        <w:rPr>
          <w:lang w:eastAsia="ar-SA"/>
        </w:rPr>
      </w:pPr>
      <w:r w:rsidRPr="00873CC7">
        <w:rPr>
          <w:lang w:eastAsia="ar-SA"/>
        </w:rPr>
        <w:t>П. 4 Информационной карты Документации изложить в следующей редакции:</w:t>
      </w:r>
    </w:p>
    <w:p w:rsidR="00873CC7" w:rsidRPr="00873CC7" w:rsidRDefault="00873CC7" w:rsidP="00873CC7">
      <w:pPr>
        <w:tabs>
          <w:tab w:val="left" w:pos="993"/>
        </w:tabs>
        <w:ind w:firstLine="709"/>
        <w:contextualSpacing/>
        <w:jc w:val="both"/>
        <w:rPr>
          <w:lang w:eastAsia="ar-SA"/>
        </w:rPr>
      </w:pPr>
      <w:r w:rsidRPr="00873CC7">
        <w:rPr>
          <w:lang w:eastAsia="ar-SA"/>
        </w:rPr>
        <w:t xml:space="preserve">«4. Дата, время и место </w:t>
      </w:r>
      <w:r w:rsidRPr="00873CC7">
        <w:rPr>
          <w:b/>
          <w:lang w:eastAsia="ar-SA"/>
        </w:rPr>
        <w:t>рассмотрения, оценки и сопоставления заявок и подведения итогов</w:t>
      </w:r>
      <w:r w:rsidRPr="00873CC7">
        <w:rPr>
          <w:lang w:eastAsia="ar-SA"/>
        </w:rPr>
        <w:t>: 09.09.2019 в 10:00 (</w:t>
      </w:r>
      <w:proofErr w:type="gramStart"/>
      <w:r w:rsidRPr="00873CC7">
        <w:rPr>
          <w:lang w:eastAsia="ar-SA"/>
        </w:rPr>
        <w:t>МСК</w:t>
      </w:r>
      <w:proofErr w:type="gramEnd"/>
      <w:r w:rsidRPr="00873CC7">
        <w:rPr>
          <w:lang w:eastAsia="ar-SA"/>
        </w:rPr>
        <w:t xml:space="preserve">) по адресу: г. Мурманск, ул. Промышленная, д. 15, </w:t>
      </w:r>
      <w:proofErr w:type="spellStart"/>
      <w:r w:rsidRPr="00873CC7">
        <w:rPr>
          <w:lang w:eastAsia="ar-SA"/>
        </w:rPr>
        <w:t>каб</w:t>
      </w:r>
      <w:proofErr w:type="spellEnd"/>
      <w:r w:rsidRPr="00873CC7">
        <w:rPr>
          <w:lang w:eastAsia="ar-SA"/>
        </w:rPr>
        <w:t xml:space="preserve">. 16.». </w:t>
      </w:r>
    </w:p>
    <w:p w:rsidR="00873CC7" w:rsidRPr="00873CC7" w:rsidRDefault="00873CC7" w:rsidP="00873CC7">
      <w:pPr>
        <w:numPr>
          <w:ilvl w:val="0"/>
          <w:numId w:val="42"/>
        </w:numPr>
        <w:tabs>
          <w:tab w:val="left" w:pos="993"/>
        </w:tabs>
        <w:ind w:left="0" w:firstLine="709"/>
        <w:contextualSpacing/>
        <w:jc w:val="both"/>
        <w:rPr>
          <w:lang w:eastAsia="ar-SA"/>
        </w:rPr>
      </w:pPr>
      <w:r w:rsidRPr="00873CC7">
        <w:rPr>
          <w:lang w:eastAsia="ar-SA"/>
        </w:rPr>
        <w:t>Абзац 2 п. 6 Информационной карты Документации изложить в следующей редакции:</w:t>
      </w:r>
    </w:p>
    <w:p w:rsidR="00873CC7" w:rsidRPr="00873CC7" w:rsidRDefault="00873CC7" w:rsidP="00873CC7">
      <w:pPr>
        <w:tabs>
          <w:tab w:val="left" w:pos="993"/>
        </w:tabs>
        <w:ind w:firstLine="709"/>
        <w:contextualSpacing/>
        <w:jc w:val="both"/>
        <w:rPr>
          <w:lang w:eastAsia="ar-SA"/>
        </w:rPr>
      </w:pPr>
      <w:r w:rsidRPr="00873CC7">
        <w:rPr>
          <w:lang w:eastAsia="ar-SA"/>
        </w:rPr>
        <w:t>«В период с 14.08.2019 по 06.09.2019 Заказчик в течение двух рабочих дней (кроме выходных и праздничных дней, перерыв 12:30 (</w:t>
      </w:r>
      <w:proofErr w:type="gramStart"/>
      <w:r w:rsidRPr="00873CC7">
        <w:rPr>
          <w:lang w:eastAsia="ar-SA"/>
        </w:rPr>
        <w:t>МСК</w:t>
      </w:r>
      <w:proofErr w:type="gramEnd"/>
      <w:r w:rsidRPr="00873CC7">
        <w:rPr>
          <w:lang w:eastAsia="ar-SA"/>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w:t>
      </w:r>
      <w:r w:rsidR="00F52221">
        <w:rPr>
          <w:lang w:eastAsia="ar-SA"/>
        </w:rPr>
        <w:t>нтации осуществляется бесплатно</w:t>
      </w:r>
      <w:r w:rsidRPr="00873CC7">
        <w:rPr>
          <w:lang w:eastAsia="ar-SA"/>
        </w:rPr>
        <w:t>».</w:t>
      </w:r>
    </w:p>
    <w:p w:rsidR="00873CC7" w:rsidRPr="00873CC7" w:rsidRDefault="00873CC7" w:rsidP="00873CC7">
      <w:pPr>
        <w:numPr>
          <w:ilvl w:val="0"/>
          <w:numId w:val="42"/>
        </w:numPr>
        <w:tabs>
          <w:tab w:val="left" w:pos="993"/>
        </w:tabs>
        <w:ind w:left="0" w:firstLine="709"/>
        <w:contextualSpacing/>
        <w:jc w:val="both"/>
        <w:rPr>
          <w:lang w:eastAsia="ar-SA"/>
        </w:rPr>
      </w:pPr>
      <w:r w:rsidRPr="00873CC7">
        <w:rPr>
          <w:lang w:eastAsia="ar-SA"/>
        </w:rPr>
        <w:t>Абзац 4 п. 7 Информационной карты Документации изложить в следующей редакции:</w:t>
      </w:r>
    </w:p>
    <w:p w:rsidR="00873CC7" w:rsidRPr="00873CC7" w:rsidRDefault="00873CC7" w:rsidP="00873CC7">
      <w:pPr>
        <w:tabs>
          <w:tab w:val="left" w:pos="993"/>
        </w:tabs>
        <w:ind w:firstLine="709"/>
        <w:contextualSpacing/>
        <w:jc w:val="both"/>
        <w:rPr>
          <w:lang w:eastAsia="ar-SA"/>
        </w:rPr>
      </w:pPr>
      <w:r w:rsidRPr="00873CC7">
        <w:rPr>
          <w:lang w:eastAsia="ar-SA"/>
        </w:rPr>
        <w:t>«</w:t>
      </w:r>
      <w:r w:rsidRPr="00873CC7">
        <w:rPr>
          <w:b/>
          <w:lang w:eastAsia="ar-SA"/>
        </w:rPr>
        <w:t>Дата начала и дата и время окончания срока подачи заявок:</w:t>
      </w:r>
      <w:r w:rsidRPr="00873CC7">
        <w:rPr>
          <w:lang w:eastAsia="ar-SA"/>
        </w:rPr>
        <w:t xml:space="preserve"> с </w:t>
      </w:r>
      <w:bookmarkStart w:id="0" w:name="_GoBack"/>
      <w:bookmarkEnd w:id="0"/>
      <w:r w:rsidRPr="00873CC7">
        <w:rPr>
          <w:lang w:eastAsia="ar-SA"/>
        </w:rPr>
        <w:t>14.08.2019 по 16:42 (</w:t>
      </w:r>
      <w:proofErr w:type="gramStart"/>
      <w:r w:rsidRPr="00873CC7">
        <w:rPr>
          <w:lang w:eastAsia="ar-SA"/>
        </w:rPr>
        <w:t>МСК</w:t>
      </w:r>
      <w:proofErr w:type="gramEnd"/>
      <w:r w:rsidRPr="00873CC7">
        <w:rPr>
          <w:lang w:eastAsia="ar-SA"/>
        </w:rPr>
        <w:t>) 06.09.2019.».</w:t>
      </w:r>
    </w:p>
    <w:p w:rsidR="00873CC7" w:rsidRPr="00873CC7" w:rsidRDefault="00873CC7" w:rsidP="00873CC7">
      <w:pPr>
        <w:numPr>
          <w:ilvl w:val="0"/>
          <w:numId w:val="42"/>
        </w:numPr>
        <w:tabs>
          <w:tab w:val="left" w:pos="993"/>
        </w:tabs>
        <w:ind w:left="0" w:firstLine="709"/>
        <w:contextualSpacing/>
        <w:jc w:val="both"/>
        <w:rPr>
          <w:lang w:eastAsia="ar-SA"/>
        </w:rPr>
      </w:pPr>
      <w:r w:rsidRPr="00873CC7">
        <w:rPr>
          <w:lang w:eastAsia="ar-SA"/>
        </w:rPr>
        <w:t>Абзацы 3, 4 п. 8 Информационной карты Документации изложить в следующей редакции:</w:t>
      </w:r>
    </w:p>
    <w:p w:rsidR="00873CC7" w:rsidRPr="00873CC7" w:rsidRDefault="00873CC7" w:rsidP="00873CC7">
      <w:pPr>
        <w:tabs>
          <w:tab w:val="left" w:pos="993"/>
        </w:tabs>
        <w:ind w:firstLine="709"/>
        <w:contextualSpacing/>
        <w:jc w:val="both"/>
        <w:rPr>
          <w:lang w:eastAsia="ar-SA"/>
        </w:rPr>
      </w:pPr>
      <w:r w:rsidRPr="00873CC7">
        <w:rPr>
          <w:lang w:eastAsia="ar-SA"/>
        </w:rPr>
        <w:t>«</w:t>
      </w:r>
      <w:r w:rsidRPr="00873CC7">
        <w:rPr>
          <w:b/>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873CC7">
        <w:rPr>
          <w:lang w:eastAsia="ar-SA"/>
        </w:rPr>
        <w:t xml:space="preserve"> с 14.08.2019 по 16:42 (</w:t>
      </w:r>
      <w:proofErr w:type="gramStart"/>
      <w:r w:rsidRPr="00873CC7">
        <w:rPr>
          <w:lang w:eastAsia="ar-SA"/>
        </w:rPr>
        <w:t>МСК</w:t>
      </w:r>
      <w:proofErr w:type="gramEnd"/>
      <w:r w:rsidRPr="00873CC7">
        <w:rPr>
          <w:lang w:eastAsia="ar-SA"/>
        </w:rPr>
        <w:t>) 02.09.2019.</w:t>
      </w:r>
    </w:p>
    <w:p w:rsidR="00873CC7" w:rsidRPr="00873CC7" w:rsidRDefault="00873CC7" w:rsidP="00873CC7">
      <w:pPr>
        <w:tabs>
          <w:tab w:val="left" w:pos="993"/>
        </w:tabs>
        <w:ind w:firstLine="709"/>
        <w:contextualSpacing/>
        <w:jc w:val="both"/>
        <w:rPr>
          <w:lang w:eastAsia="ar-SA"/>
        </w:rPr>
      </w:pPr>
      <w:r w:rsidRPr="00873CC7">
        <w:rPr>
          <w:b/>
          <w:lang w:eastAsia="ar-SA"/>
        </w:rPr>
        <w:t>Дата начала/окончания срока предоставления Участникам закупки разъяснений положений Документации и (или) извещения</w:t>
      </w:r>
      <w:r w:rsidRPr="00873CC7">
        <w:rPr>
          <w:lang w:eastAsia="ar-SA"/>
        </w:rPr>
        <w:t>: с 15.08.2019 по 05.09.2019.».</w:t>
      </w:r>
    </w:p>
    <w:p w:rsidR="00873CC7" w:rsidRPr="00873CC7" w:rsidRDefault="00873CC7" w:rsidP="00873CC7">
      <w:pPr>
        <w:numPr>
          <w:ilvl w:val="0"/>
          <w:numId w:val="42"/>
        </w:numPr>
        <w:tabs>
          <w:tab w:val="left" w:pos="993"/>
        </w:tabs>
        <w:ind w:left="0" w:firstLine="709"/>
        <w:contextualSpacing/>
        <w:jc w:val="both"/>
        <w:rPr>
          <w:lang w:eastAsia="ar-SA"/>
        </w:rPr>
      </w:pPr>
      <w:r w:rsidRPr="00873CC7">
        <w:rPr>
          <w:lang w:eastAsia="ar-SA"/>
        </w:rPr>
        <w:t>В остальной части Документацию оставить без изменений.</w:t>
      </w:r>
    </w:p>
    <w:p w:rsidR="002A10EB" w:rsidRDefault="002A10EB" w:rsidP="00873CC7">
      <w:pPr>
        <w:jc w:val="center"/>
        <w:outlineLvl w:val="0"/>
        <w:rPr>
          <w:lang w:eastAsia="ar-SA"/>
        </w:rPr>
      </w:pPr>
    </w:p>
    <w:sectPr w:rsidR="002A10EB" w:rsidSect="009C7C71">
      <w:headerReference w:type="default" r:id="rId10"/>
      <w:pgSz w:w="11906" w:h="16838"/>
      <w:pgMar w:top="851" w:right="567" w:bottom="851" w:left="1418" w:header="709"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456" w:rsidRDefault="00875456" w:rsidP="00996567">
      <w:r>
        <w:separator/>
      </w:r>
    </w:p>
  </w:endnote>
  <w:endnote w:type="continuationSeparator" w:id="0">
    <w:p w:rsidR="00875456" w:rsidRDefault="00875456" w:rsidP="0099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1"/>
    <w:family w:val="swiss"/>
    <w:pitch w:val="variable"/>
  </w:font>
  <w:font w:name="DejaVu Sans">
    <w:charset w:val="01"/>
    <w:family w:val="auto"/>
    <w:pitch w:val="variable"/>
  </w:font>
  <w:font w:name="Lohit Hindi">
    <w:altName w:val="Times New Roman"/>
    <w:charset w:val="01"/>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456" w:rsidRDefault="00875456" w:rsidP="00996567">
      <w:r>
        <w:separator/>
      </w:r>
    </w:p>
  </w:footnote>
  <w:footnote w:type="continuationSeparator" w:id="0">
    <w:p w:rsidR="00875456" w:rsidRDefault="00875456" w:rsidP="00996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A3C" w:rsidRDefault="00675A3C" w:rsidP="001F1282">
    <w:pPr>
      <w:pStyle w:val="af3"/>
      <w:jc w:val="center"/>
    </w:pPr>
    <w:r>
      <w:fldChar w:fldCharType="begin"/>
    </w:r>
    <w:r>
      <w:instrText>PAGE   \* MERGEFORMAT</w:instrText>
    </w:r>
    <w:r>
      <w:fldChar w:fldCharType="separate"/>
    </w:r>
    <w:r w:rsidR="002A10EB">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19"/>
    <w:multiLevelType w:val="singleLevel"/>
    <w:tmpl w:val="00000019"/>
    <w:name w:val="WW8Num51"/>
    <w:styleLink w:val="12"/>
    <w:lvl w:ilvl="0">
      <w:start w:val="1"/>
      <w:numFmt w:val="decimal"/>
      <w:lvlText w:val="%1."/>
      <w:lvlJc w:val="left"/>
      <w:pPr>
        <w:tabs>
          <w:tab w:val="num" w:pos="360"/>
        </w:tabs>
        <w:ind w:left="360" w:hanging="360"/>
      </w:pPr>
      <w:rPr>
        <w:sz w:val="24"/>
        <w:szCs w:val="24"/>
      </w:rPr>
    </w:lvl>
  </w:abstractNum>
  <w:abstractNum w:abstractNumId="8">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36F59C6"/>
    <w:multiLevelType w:val="hybridMultilevel"/>
    <w:tmpl w:val="1BD407EE"/>
    <w:lvl w:ilvl="0" w:tplc="B066D7D2">
      <w:start w:val="1"/>
      <w:numFmt w:val="decimal"/>
      <w:lvlText w:val="%1."/>
      <w:lvlJc w:val="left"/>
      <w:pPr>
        <w:ind w:left="2062"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062613F0"/>
    <w:multiLevelType w:val="hybridMultilevel"/>
    <w:tmpl w:val="4A3A17A6"/>
    <w:lvl w:ilvl="0" w:tplc="DD5EF3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8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CB64BC1"/>
    <w:multiLevelType w:val="hybridMultilevel"/>
    <w:tmpl w:val="DF6AA67A"/>
    <w:lvl w:ilvl="0" w:tplc="0E4CC7D4">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12CC46A0"/>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14BA4C55"/>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C8962CF"/>
    <w:multiLevelType w:val="multilevel"/>
    <w:tmpl w:val="806E5B36"/>
    <w:styleLink w:val="121"/>
    <w:lvl w:ilvl="0">
      <w:start w:val="4"/>
      <w:numFmt w:val="decimal"/>
      <w:lvlText w:val="%1.6."/>
      <w:lvlJc w:val="left"/>
      <w:pPr>
        <w:ind w:left="680" w:hanging="68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nsid w:val="232B7096"/>
    <w:multiLevelType w:val="multilevel"/>
    <w:tmpl w:val="09E05908"/>
    <w:styleLink w:val="11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3">
    <w:nsid w:val="23A34B03"/>
    <w:multiLevelType w:val="hybridMultilevel"/>
    <w:tmpl w:val="43662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959630E"/>
    <w:multiLevelType w:val="multilevel"/>
    <w:tmpl w:val="DC6CC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3A992DB7"/>
    <w:multiLevelType w:val="hybridMultilevel"/>
    <w:tmpl w:val="4386DA12"/>
    <w:lvl w:ilvl="0" w:tplc="4C7C9360">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7">
    <w:nsid w:val="3BAD0AE1"/>
    <w:multiLevelType w:val="multilevel"/>
    <w:tmpl w:val="0419001F"/>
    <w:styleLink w:val="9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3D3732A9"/>
    <w:multiLevelType w:val="hybridMultilevel"/>
    <w:tmpl w:val="90C09BB0"/>
    <w:lvl w:ilvl="0" w:tplc="04190001">
      <w:start w:val="1"/>
      <w:numFmt w:val="bullet"/>
      <w:lvlText w:val=""/>
      <w:lvlJc w:val="left"/>
      <w:pPr>
        <w:ind w:left="600" w:hanging="360"/>
      </w:pPr>
      <w:rPr>
        <w:rFonts w:ascii="Symbol" w:hAnsi="Symbol"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EA755AE"/>
    <w:multiLevelType w:val="multilevel"/>
    <w:tmpl w:val="7E7AA3F4"/>
    <w:styleLink w:val="51"/>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3F2402B7"/>
    <w:multiLevelType w:val="multilevel"/>
    <w:tmpl w:val="AD589912"/>
    <w:styleLink w:val="31"/>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71B1D47"/>
    <w:multiLevelType w:val="multilevel"/>
    <w:tmpl w:val="D5E6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C0406C5"/>
    <w:multiLevelType w:val="multilevel"/>
    <w:tmpl w:val="FBB4D4E8"/>
    <w:styleLink w:val="131"/>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4EFE3103"/>
    <w:multiLevelType w:val="multilevel"/>
    <w:tmpl w:val="FE6AAC0E"/>
    <w:styleLink w:val="7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05211A3"/>
    <w:multiLevelType w:val="multilevel"/>
    <w:tmpl w:val="216A604A"/>
    <w:styleLink w:val="101"/>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996"/>
        </w:tabs>
        <w:ind w:left="1996" w:hanging="1996"/>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nsid w:val="513C2735"/>
    <w:multiLevelType w:val="multilevel"/>
    <w:tmpl w:val="4C84F908"/>
    <w:styleLink w:val="16"/>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313413E"/>
    <w:multiLevelType w:val="hybridMultilevel"/>
    <w:tmpl w:val="B088F31E"/>
    <w:lvl w:ilvl="0" w:tplc="152EC944">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5D3B7BFF"/>
    <w:multiLevelType w:val="hybridMultilevel"/>
    <w:tmpl w:val="0332F8C8"/>
    <w:lvl w:ilvl="0" w:tplc="BE1CB52C">
      <w:start w:val="1"/>
      <w:numFmt w:val="decimal"/>
      <w:lvlText w:val="%1."/>
      <w:lvlJc w:val="left"/>
      <w:pPr>
        <w:ind w:left="1789" w:hanging="108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2D25FD9"/>
    <w:multiLevelType w:val="hybridMultilevel"/>
    <w:tmpl w:val="A87C0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5152492"/>
    <w:multiLevelType w:val="multilevel"/>
    <w:tmpl w:val="B7F84824"/>
    <w:styleLink w:val="151"/>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7D221DD"/>
    <w:multiLevelType w:val="hybridMultilevel"/>
    <w:tmpl w:val="C9B49C2E"/>
    <w:lvl w:ilvl="0" w:tplc="3094E5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986180F"/>
    <w:multiLevelType w:val="hybridMultilevel"/>
    <w:tmpl w:val="4D3C6964"/>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44">
    <w:nsid w:val="6B590302"/>
    <w:multiLevelType w:val="multilevel"/>
    <w:tmpl w:val="0419001D"/>
    <w:styleLink w:val="6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BD34CDA"/>
    <w:multiLevelType w:val="multilevel"/>
    <w:tmpl w:val="78362566"/>
    <w:styleLink w:val="21"/>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73CC1FB1"/>
    <w:multiLevelType w:val="hybridMultilevel"/>
    <w:tmpl w:val="FE9A0B24"/>
    <w:lvl w:ilvl="0" w:tplc="64CA19B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65B58BD"/>
    <w:multiLevelType w:val="hybridMultilevel"/>
    <w:tmpl w:val="DF6AA67A"/>
    <w:lvl w:ilvl="0" w:tplc="0E4CC7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99F1766"/>
    <w:multiLevelType w:val="multilevel"/>
    <w:tmpl w:val="4DA885DE"/>
    <w:styleLink w:val="141"/>
    <w:lvl w:ilvl="0">
      <w:start w:val="4"/>
      <w:numFmt w:val="decimal"/>
      <w:lvlText w:val="%1.6.2."/>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nsid w:val="79C07BD4"/>
    <w:multiLevelType w:val="multilevel"/>
    <w:tmpl w:val="702CD5D2"/>
    <w:lvl w:ilvl="0">
      <w:start w:val="1"/>
      <w:numFmt w:val="decimal"/>
      <w:pStyle w:val="10"/>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7E611B53"/>
    <w:multiLevelType w:val="multilevel"/>
    <w:tmpl w:val="D1762222"/>
    <w:styleLink w:val="41"/>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36"/>
  </w:num>
  <w:num w:numId="2">
    <w:abstractNumId w:val="13"/>
  </w:num>
  <w:num w:numId="3">
    <w:abstractNumId w:val="17"/>
  </w:num>
  <w:num w:numId="4">
    <w:abstractNumId w:val="46"/>
  </w:num>
  <w:num w:numId="5">
    <w:abstractNumId w:val="45"/>
  </w:num>
  <w:num w:numId="6">
    <w:abstractNumId w:val="20"/>
  </w:num>
  <w:num w:numId="7">
    <w:abstractNumId w:val="14"/>
  </w:num>
  <w:num w:numId="8">
    <w:abstractNumId w:val="29"/>
  </w:num>
  <w:num w:numId="9">
    <w:abstractNumId w:val="31"/>
  </w:num>
  <w:num w:numId="10">
    <w:abstractNumId w:val="51"/>
  </w:num>
  <w:num w:numId="11">
    <w:abstractNumId w:val="30"/>
  </w:num>
  <w:num w:numId="12">
    <w:abstractNumId w:val="44"/>
  </w:num>
  <w:num w:numId="13">
    <w:abstractNumId w:val="34"/>
  </w:num>
  <w:num w:numId="14">
    <w:abstractNumId w:val="15"/>
  </w:num>
  <w:num w:numId="15">
    <w:abstractNumId w:val="39"/>
  </w:num>
  <w:num w:numId="16">
    <w:abstractNumId w:val="10"/>
  </w:num>
  <w:num w:numId="17">
    <w:abstractNumId w:val="50"/>
  </w:num>
  <w:num w:numId="18">
    <w:abstractNumId w:val="27"/>
  </w:num>
  <w:num w:numId="19">
    <w:abstractNumId w:val="35"/>
  </w:num>
  <w:num w:numId="20">
    <w:abstractNumId w:val="22"/>
  </w:num>
  <w:num w:numId="21">
    <w:abstractNumId w:val="21"/>
  </w:num>
  <w:num w:numId="22">
    <w:abstractNumId w:val="33"/>
  </w:num>
  <w:num w:numId="23">
    <w:abstractNumId w:val="49"/>
  </w:num>
  <w:num w:numId="24">
    <w:abstractNumId w:val="41"/>
  </w:num>
  <w:num w:numId="25">
    <w:abstractNumId w:val="7"/>
  </w:num>
  <w:num w:numId="26">
    <w:abstractNumId w:val="18"/>
  </w:num>
  <w:num w:numId="27">
    <w:abstractNumId w:val="37"/>
  </w:num>
  <w:num w:numId="28">
    <w:abstractNumId w:val="47"/>
  </w:num>
  <w:num w:numId="29">
    <w:abstractNumId w:val="38"/>
  </w:num>
  <w:num w:numId="30">
    <w:abstractNumId w:val="28"/>
  </w:num>
  <w:num w:numId="31">
    <w:abstractNumId w:val="40"/>
  </w:num>
  <w:num w:numId="32">
    <w:abstractNumId w:val="43"/>
  </w:num>
  <w:num w:numId="33">
    <w:abstractNumId w:val="16"/>
  </w:num>
  <w:num w:numId="34">
    <w:abstractNumId w:val="19"/>
  </w:num>
  <w:num w:numId="35">
    <w:abstractNumId w:val="24"/>
  </w:num>
  <w:num w:numId="36">
    <w:abstractNumId w:val="42"/>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23"/>
  </w:num>
  <w:num w:numId="40">
    <w:abstractNumId w:val="26"/>
  </w:num>
  <w:num w:numId="41">
    <w:abstractNumId w:val="18"/>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2"/>
  </w:num>
  <w:num w:numId="45">
    <w:abstractNumId w:val="12"/>
  </w:num>
  <w:num w:numId="46">
    <w:abstractNumId w:val="25"/>
  </w:num>
  <w:num w:numId="4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9CB"/>
    <w:rsid w:val="0000013B"/>
    <w:rsid w:val="00001209"/>
    <w:rsid w:val="00002E18"/>
    <w:rsid w:val="00003A1E"/>
    <w:rsid w:val="00005B19"/>
    <w:rsid w:val="00006076"/>
    <w:rsid w:val="0000706C"/>
    <w:rsid w:val="000120D3"/>
    <w:rsid w:val="000140A5"/>
    <w:rsid w:val="0001558D"/>
    <w:rsid w:val="00021F37"/>
    <w:rsid w:val="0002291F"/>
    <w:rsid w:val="000229A2"/>
    <w:rsid w:val="000329B6"/>
    <w:rsid w:val="00035AAB"/>
    <w:rsid w:val="00037550"/>
    <w:rsid w:val="0003778D"/>
    <w:rsid w:val="000442FD"/>
    <w:rsid w:val="00045146"/>
    <w:rsid w:val="00047CED"/>
    <w:rsid w:val="000513D3"/>
    <w:rsid w:val="00051897"/>
    <w:rsid w:val="00056211"/>
    <w:rsid w:val="000650EE"/>
    <w:rsid w:val="00065EE1"/>
    <w:rsid w:val="000700F0"/>
    <w:rsid w:val="000752BC"/>
    <w:rsid w:val="00077E1B"/>
    <w:rsid w:val="00080E45"/>
    <w:rsid w:val="000873A1"/>
    <w:rsid w:val="00087738"/>
    <w:rsid w:val="000879C8"/>
    <w:rsid w:val="000904AE"/>
    <w:rsid w:val="000904B0"/>
    <w:rsid w:val="00093287"/>
    <w:rsid w:val="000962C8"/>
    <w:rsid w:val="00096E7B"/>
    <w:rsid w:val="000A3956"/>
    <w:rsid w:val="000A3D22"/>
    <w:rsid w:val="000A4EA0"/>
    <w:rsid w:val="000A50D7"/>
    <w:rsid w:val="000A53A1"/>
    <w:rsid w:val="000A76D2"/>
    <w:rsid w:val="000B067A"/>
    <w:rsid w:val="000B4DD7"/>
    <w:rsid w:val="000B5B45"/>
    <w:rsid w:val="000B7319"/>
    <w:rsid w:val="000B73CB"/>
    <w:rsid w:val="000C33E8"/>
    <w:rsid w:val="000C518E"/>
    <w:rsid w:val="000D0123"/>
    <w:rsid w:val="000D1B80"/>
    <w:rsid w:val="000D332F"/>
    <w:rsid w:val="000D3F49"/>
    <w:rsid w:val="000D664D"/>
    <w:rsid w:val="000D6CA7"/>
    <w:rsid w:val="000D6EE5"/>
    <w:rsid w:val="000E050A"/>
    <w:rsid w:val="000E6AC0"/>
    <w:rsid w:val="000E7849"/>
    <w:rsid w:val="000F2798"/>
    <w:rsid w:val="000F34CE"/>
    <w:rsid w:val="000F60CD"/>
    <w:rsid w:val="000F6565"/>
    <w:rsid w:val="000F79BB"/>
    <w:rsid w:val="00100869"/>
    <w:rsid w:val="001017FC"/>
    <w:rsid w:val="00103663"/>
    <w:rsid w:val="001104D9"/>
    <w:rsid w:val="00110C61"/>
    <w:rsid w:val="00110CC8"/>
    <w:rsid w:val="00112B30"/>
    <w:rsid w:val="001130E2"/>
    <w:rsid w:val="00113C0C"/>
    <w:rsid w:val="001157BD"/>
    <w:rsid w:val="00117F34"/>
    <w:rsid w:val="00125751"/>
    <w:rsid w:val="00126775"/>
    <w:rsid w:val="00126862"/>
    <w:rsid w:val="00127D96"/>
    <w:rsid w:val="001312E3"/>
    <w:rsid w:val="00132ACD"/>
    <w:rsid w:val="00132F05"/>
    <w:rsid w:val="00133ECF"/>
    <w:rsid w:val="00140597"/>
    <w:rsid w:val="0015538E"/>
    <w:rsid w:val="0015560E"/>
    <w:rsid w:val="001558F9"/>
    <w:rsid w:val="00156F61"/>
    <w:rsid w:val="00162617"/>
    <w:rsid w:val="0016332F"/>
    <w:rsid w:val="00163A3D"/>
    <w:rsid w:val="00164F76"/>
    <w:rsid w:val="0016563A"/>
    <w:rsid w:val="00166920"/>
    <w:rsid w:val="00171213"/>
    <w:rsid w:val="00172AB8"/>
    <w:rsid w:val="001739E9"/>
    <w:rsid w:val="00175231"/>
    <w:rsid w:val="00180F80"/>
    <w:rsid w:val="001820DE"/>
    <w:rsid w:val="00183942"/>
    <w:rsid w:val="00186806"/>
    <w:rsid w:val="00187E6E"/>
    <w:rsid w:val="0019096A"/>
    <w:rsid w:val="00191000"/>
    <w:rsid w:val="0019438B"/>
    <w:rsid w:val="0019673E"/>
    <w:rsid w:val="001A1028"/>
    <w:rsid w:val="001A348C"/>
    <w:rsid w:val="001A7C60"/>
    <w:rsid w:val="001A7E6D"/>
    <w:rsid w:val="001B0762"/>
    <w:rsid w:val="001B0E59"/>
    <w:rsid w:val="001B1DB2"/>
    <w:rsid w:val="001B75EB"/>
    <w:rsid w:val="001B7A0A"/>
    <w:rsid w:val="001C178E"/>
    <w:rsid w:val="001C480A"/>
    <w:rsid w:val="001C54B5"/>
    <w:rsid w:val="001C60C2"/>
    <w:rsid w:val="001C6A93"/>
    <w:rsid w:val="001D43E3"/>
    <w:rsid w:val="001D7CD7"/>
    <w:rsid w:val="001E0A80"/>
    <w:rsid w:val="001E219F"/>
    <w:rsid w:val="001E3431"/>
    <w:rsid w:val="001E38C5"/>
    <w:rsid w:val="001E4FED"/>
    <w:rsid w:val="001E6A22"/>
    <w:rsid w:val="001E77E0"/>
    <w:rsid w:val="001F1282"/>
    <w:rsid w:val="001F2B3E"/>
    <w:rsid w:val="001F2B6E"/>
    <w:rsid w:val="0020298F"/>
    <w:rsid w:val="0020537C"/>
    <w:rsid w:val="002054D8"/>
    <w:rsid w:val="002067A1"/>
    <w:rsid w:val="0021098C"/>
    <w:rsid w:val="0021115C"/>
    <w:rsid w:val="00212125"/>
    <w:rsid w:val="002127B1"/>
    <w:rsid w:val="00213361"/>
    <w:rsid w:val="002140DF"/>
    <w:rsid w:val="00214414"/>
    <w:rsid w:val="0021469B"/>
    <w:rsid w:val="00215623"/>
    <w:rsid w:val="0021604D"/>
    <w:rsid w:val="00216613"/>
    <w:rsid w:val="002207E1"/>
    <w:rsid w:val="00222CF5"/>
    <w:rsid w:val="002238CA"/>
    <w:rsid w:val="00223CE0"/>
    <w:rsid w:val="00225A8E"/>
    <w:rsid w:val="00226E3E"/>
    <w:rsid w:val="0022768C"/>
    <w:rsid w:val="00233409"/>
    <w:rsid w:val="002339D9"/>
    <w:rsid w:val="002347D0"/>
    <w:rsid w:val="00237448"/>
    <w:rsid w:val="00240B3A"/>
    <w:rsid w:val="00244240"/>
    <w:rsid w:val="0024493F"/>
    <w:rsid w:val="00245316"/>
    <w:rsid w:val="002461A8"/>
    <w:rsid w:val="0025366E"/>
    <w:rsid w:val="002538C2"/>
    <w:rsid w:val="00253E4C"/>
    <w:rsid w:val="002601F3"/>
    <w:rsid w:val="00263CF3"/>
    <w:rsid w:val="00267EBC"/>
    <w:rsid w:val="00273161"/>
    <w:rsid w:val="00273C03"/>
    <w:rsid w:val="0027430F"/>
    <w:rsid w:val="00275170"/>
    <w:rsid w:val="00275708"/>
    <w:rsid w:val="00275F44"/>
    <w:rsid w:val="00277212"/>
    <w:rsid w:val="0028143C"/>
    <w:rsid w:val="002817CF"/>
    <w:rsid w:val="00283E8E"/>
    <w:rsid w:val="00284DE6"/>
    <w:rsid w:val="002932D7"/>
    <w:rsid w:val="00297BD4"/>
    <w:rsid w:val="002A00C1"/>
    <w:rsid w:val="002A10EB"/>
    <w:rsid w:val="002A2C7E"/>
    <w:rsid w:val="002A7E69"/>
    <w:rsid w:val="002B04FA"/>
    <w:rsid w:val="002B271E"/>
    <w:rsid w:val="002B48EF"/>
    <w:rsid w:val="002B526B"/>
    <w:rsid w:val="002B6078"/>
    <w:rsid w:val="002C079B"/>
    <w:rsid w:val="002C1237"/>
    <w:rsid w:val="002C3137"/>
    <w:rsid w:val="002C6038"/>
    <w:rsid w:val="002C6BBC"/>
    <w:rsid w:val="002D15BF"/>
    <w:rsid w:val="002D4D64"/>
    <w:rsid w:val="002D6AC3"/>
    <w:rsid w:val="002E00F7"/>
    <w:rsid w:val="002E1969"/>
    <w:rsid w:val="002E56A1"/>
    <w:rsid w:val="002E66C8"/>
    <w:rsid w:val="002E7814"/>
    <w:rsid w:val="002F6C33"/>
    <w:rsid w:val="00300E3D"/>
    <w:rsid w:val="0030309B"/>
    <w:rsid w:val="00305EB9"/>
    <w:rsid w:val="00306895"/>
    <w:rsid w:val="003119CA"/>
    <w:rsid w:val="00312BDD"/>
    <w:rsid w:val="00313765"/>
    <w:rsid w:val="00320FF2"/>
    <w:rsid w:val="00321D10"/>
    <w:rsid w:val="003238DD"/>
    <w:rsid w:val="00323B66"/>
    <w:rsid w:val="0032555A"/>
    <w:rsid w:val="00330E93"/>
    <w:rsid w:val="00331351"/>
    <w:rsid w:val="003318DF"/>
    <w:rsid w:val="0033481B"/>
    <w:rsid w:val="00334BB0"/>
    <w:rsid w:val="00343ED2"/>
    <w:rsid w:val="00345EB3"/>
    <w:rsid w:val="00346722"/>
    <w:rsid w:val="00346C7E"/>
    <w:rsid w:val="003521F3"/>
    <w:rsid w:val="0035364C"/>
    <w:rsid w:val="003537F4"/>
    <w:rsid w:val="00354AB5"/>
    <w:rsid w:val="00354CB7"/>
    <w:rsid w:val="00354F7A"/>
    <w:rsid w:val="00355443"/>
    <w:rsid w:val="003579D8"/>
    <w:rsid w:val="003608A2"/>
    <w:rsid w:val="00363C0E"/>
    <w:rsid w:val="00364980"/>
    <w:rsid w:val="003649BC"/>
    <w:rsid w:val="00364D9A"/>
    <w:rsid w:val="003711A3"/>
    <w:rsid w:val="00372EA4"/>
    <w:rsid w:val="0037395B"/>
    <w:rsid w:val="00374F6E"/>
    <w:rsid w:val="003756A5"/>
    <w:rsid w:val="00376B71"/>
    <w:rsid w:val="00377C66"/>
    <w:rsid w:val="00382634"/>
    <w:rsid w:val="0038556F"/>
    <w:rsid w:val="003861B4"/>
    <w:rsid w:val="00386942"/>
    <w:rsid w:val="00386DD4"/>
    <w:rsid w:val="003942BC"/>
    <w:rsid w:val="00397314"/>
    <w:rsid w:val="003A03C4"/>
    <w:rsid w:val="003A2334"/>
    <w:rsid w:val="003A37F7"/>
    <w:rsid w:val="003A43F3"/>
    <w:rsid w:val="003A7C9E"/>
    <w:rsid w:val="003B627B"/>
    <w:rsid w:val="003B69B8"/>
    <w:rsid w:val="003B787F"/>
    <w:rsid w:val="003C0FE8"/>
    <w:rsid w:val="003C1E30"/>
    <w:rsid w:val="003C42E3"/>
    <w:rsid w:val="003C4824"/>
    <w:rsid w:val="003C49E7"/>
    <w:rsid w:val="003C5B9C"/>
    <w:rsid w:val="003C5C0C"/>
    <w:rsid w:val="003C5C4D"/>
    <w:rsid w:val="003C5E2E"/>
    <w:rsid w:val="003D020D"/>
    <w:rsid w:val="003D1096"/>
    <w:rsid w:val="003D288E"/>
    <w:rsid w:val="003D377F"/>
    <w:rsid w:val="003D3918"/>
    <w:rsid w:val="003D4593"/>
    <w:rsid w:val="003D69D8"/>
    <w:rsid w:val="003D6EAE"/>
    <w:rsid w:val="003E67A8"/>
    <w:rsid w:val="003E7183"/>
    <w:rsid w:val="003E7697"/>
    <w:rsid w:val="003F3FA6"/>
    <w:rsid w:val="003F40FD"/>
    <w:rsid w:val="003F51C4"/>
    <w:rsid w:val="003F6513"/>
    <w:rsid w:val="00404743"/>
    <w:rsid w:val="004115D6"/>
    <w:rsid w:val="00411A92"/>
    <w:rsid w:val="00413352"/>
    <w:rsid w:val="00413520"/>
    <w:rsid w:val="00413879"/>
    <w:rsid w:val="00414E45"/>
    <w:rsid w:val="0041592A"/>
    <w:rsid w:val="0042149B"/>
    <w:rsid w:val="0042229E"/>
    <w:rsid w:val="00427737"/>
    <w:rsid w:val="0043177D"/>
    <w:rsid w:val="00433478"/>
    <w:rsid w:val="00433F1E"/>
    <w:rsid w:val="00434C06"/>
    <w:rsid w:val="00435D3E"/>
    <w:rsid w:val="004366C8"/>
    <w:rsid w:val="0044061B"/>
    <w:rsid w:val="00443928"/>
    <w:rsid w:val="00443972"/>
    <w:rsid w:val="00446254"/>
    <w:rsid w:val="00447388"/>
    <w:rsid w:val="0044777A"/>
    <w:rsid w:val="00455A61"/>
    <w:rsid w:val="00455E1D"/>
    <w:rsid w:val="004576D0"/>
    <w:rsid w:val="00463455"/>
    <w:rsid w:val="00463793"/>
    <w:rsid w:val="004639EA"/>
    <w:rsid w:val="00467D0A"/>
    <w:rsid w:val="004728B9"/>
    <w:rsid w:val="00474D7D"/>
    <w:rsid w:val="0047765E"/>
    <w:rsid w:val="004779B8"/>
    <w:rsid w:val="00477C22"/>
    <w:rsid w:val="0048029A"/>
    <w:rsid w:val="004831FF"/>
    <w:rsid w:val="004832C3"/>
    <w:rsid w:val="0048346E"/>
    <w:rsid w:val="004851BB"/>
    <w:rsid w:val="0048547C"/>
    <w:rsid w:val="00495166"/>
    <w:rsid w:val="00496604"/>
    <w:rsid w:val="00497130"/>
    <w:rsid w:val="004A07A6"/>
    <w:rsid w:val="004A1AC1"/>
    <w:rsid w:val="004A1E2B"/>
    <w:rsid w:val="004A4452"/>
    <w:rsid w:val="004A4F97"/>
    <w:rsid w:val="004A707F"/>
    <w:rsid w:val="004B3B2B"/>
    <w:rsid w:val="004C0077"/>
    <w:rsid w:val="004C100B"/>
    <w:rsid w:val="004C40DD"/>
    <w:rsid w:val="004C68F7"/>
    <w:rsid w:val="004C6D79"/>
    <w:rsid w:val="004D2F81"/>
    <w:rsid w:val="004D6DAB"/>
    <w:rsid w:val="004E2EFE"/>
    <w:rsid w:val="004E3338"/>
    <w:rsid w:val="004E4D73"/>
    <w:rsid w:val="004E4F91"/>
    <w:rsid w:val="004E79D8"/>
    <w:rsid w:val="004E7BD2"/>
    <w:rsid w:val="004F00A2"/>
    <w:rsid w:val="004F0CD4"/>
    <w:rsid w:val="004F2B0C"/>
    <w:rsid w:val="004F4ABA"/>
    <w:rsid w:val="004F75D6"/>
    <w:rsid w:val="004F79EA"/>
    <w:rsid w:val="005030BB"/>
    <w:rsid w:val="00503366"/>
    <w:rsid w:val="00505D62"/>
    <w:rsid w:val="00512773"/>
    <w:rsid w:val="005127C7"/>
    <w:rsid w:val="00512E71"/>
    <w:rsid w:val="00513F76"/>
    <w:rsid w:val="005150FD"/>
    <w:rsid w:val="00515EBA"/>
    <w:rsid w:val="005163D7"/>
    <w:rsid w:val="0052034D"/>
    <w:rsid w:val="00520B02"/>
    <w:rsid w:val="00521212"/>
    <w:rsid w:val="00521BDE"/>
    <w:rsid w:val="00524308"/>
    <w:rsid w:val="00525326"/>
    <w:rsid w:val="0054098F"/>
    <w:rsid w:val="00540C4E"/>
    <w:rsid w:val="005435FD"/>
    <w:rsid w:val="00544C32"/>
    <w:rsid w:val="0054505D"/>
    <w:rsid w:val="00552010"/>
    <w:rsid w:val="005522A1"/>
    <w:rsid w:val="005616DD"/>
    <w:rsid w:val="00564648"/>
    <w:rsid w:val="0056590A"/>
    <w:rsid w:val="00565E0F"/>
    <w:rsid w:val="005663D7"/>
    <w:rsid w:val="005675BA"/>
    <w:rsid w:val="00571394"/>
    <w:rsid w:val="0057258B"/>
    <w:rsid w:val="0057377C"/>
    <w:rsid w:val="005746ED"/>
    <w:rsid w:val="00575CFE"/>
    <w:rsid w:val="00576397"/>
    <w:rsid w:val="005812D7"/>
    <w:rsid w:val="00581CE1"/>
    <w:rsid w:val="00584BB7"/>
    <w:rsid w:val="00584D9A"/>
    <w:rsid w:val="005869FA"/>
    <w:rsid w:val="00587F8D"/>
    <w:rsid w:val="0059004E"/>
    <w:rsid w:val="00592F02"/>
    <w:rsid w:val="00595172"/>
    <w:rsid w:val="005951E4"/>
    <w:rsid w:val="00596396"/>
    <w:rsid w:val="00596AF7"/>
    <w:rsid w:val="00597CE8"/>
    <w:rsid w:val="005A363E"/>
    <w:rsid w:val="005A3CAE"/>
    <w:rsid w:val="005B0542"/>
    <w:rsid w:val="005B17E3"/>
    <w:rsid w:val="005B4407"/>
    <w:rsid w:val="005B471D"/>
    <w:rsid w:val="005B4E1F"/>
    <w:rsid w:val="005B766C"/>
    <w:rsid w:val="005C0E34"/>
    <w:rsid w:val="005C453C"/>
    <w:rsid w:val="005C542A"/>
    <w:rsid w:val="005C66C3"/>
    <w:rsid w:val="005C73CB"/>
    <w:rsid w:val="005C7B57"/>
    <w:rsid w:val="005D2270"/>
    <w:rsid w:val="005D27CC"/>
    <w:rsid w:val="005D5544"/>
    <w:rsid w:val="005E08E5"/>
    <w:rsid w:val="005E1263"/>
    <w:rsid w:val="005E1397"/>
    <w:rsid w:val="005E2E30"/>
    <w:rsid w:val="005E5F87"/>
    <w:rsid w:val="005E6937"/>
    <w:rsid w:val="005F4E71"/>
    <w:rsid w:val="005F77AC"/>
    <w:rsid w:val="005F7B22"/>
    <w:rsid w:val="006018B5"/>
    <w:rsid w:val="00603417"/>
    <w:rsid w:val="00604A4C"/>
    <w:rsid w:val="006113E3"/>
    <w:rsid w:val="00613DDF"/>
    <w:rsid w:val="00616247"/>
    <w:rsid w:val="00616DDC"/>
    <w:rsid w:val="0062065E"/>
    <w:rsid w:val="0062103F"/>
    <w:rsid w:val="0062332F"/>
    <w:rsid w:val="00623B24"/>
    <w:rsid w:val="00624389"/>
    <w:rsid w:val="00624AE0"/>
    <w:rsid w:val="00624C55"/>
    <w:rsid w:val="006252A2"/>
    <w:rsid w:val="0062685E"/>
    <w:rsid w:val="006303FE"/>
    <w:rsid w:val="0063066D"/>
    <w:rsid w:val="006315BD"/>
    <w:rsid w:val="00631D2F"/>
    <w:rsid w:val="00633F47"/>
    <w:rsid w:val="00634CC3"/>
    <w:rsid w:val="00637824"/>
    <w:rsid w:val="00637DE8"/>
    <w:rsid w:val="00637F83"/>
    <w:rsid w:val="00640D49"/>
    <w:rsid w:val="00644FA6"/>
    <w:rsid w:val="0064640C"/>
    <w:rsid w:val="006505D8"/>
    <w:rsid w:val="00651FB7"/>
    <w:rsid w:val="0065438D"/>
    <w:rsid w:val="0065658D"/>
    <w:rsid w:val="0066123E"/>
    <w:rsid w:val="006616D1"/>
    <w:rsid w:val="00662B87"/>
    <w:rsid w:val="00663363"/>
    <w:rsid w:val="00664138"/>
    <w:rsid w:val="006672F3"/>
    <w:rsid w:val="00667BBD"/>
    <w:rsid w:val="00674EF1"/>
    <w:rsid w:val="006755D1"/>
    <w:rsid w:val="00675A3C"/>
    <w:rsid w:val="00677408"/>
    <w:rsid w:val="006778CA"/>
    <w:rsid w:val="00681E77"/>
    <w:rsid w:val="00691B61"/>
    <w:rsid w:val="00693891"/>
    <w:rsid w:val="0069605F"/>
    <w:rsid w:val="0069616A"/>
    <w:rsid w:val="006A10C3"/>
    <w:rsid w:val="006A22DE"/>
    <w:rsid w:val="006A46C7"/>
    <w:rsid w:val="006B0B28"/>
    <w:rsid w:val="006B16F0"/>
    <w:rsid w:val="006B2B3F"/>
    <w:rsid w:val="006B3D9D"/>
    <w:rsid w:val="006C45C5"/>
    <w:rsid w:val="006C6B31"/>
    <w:rsid w:val="006C70DA"/>
    <w:rsid w:val="006C7A33"/>
    <w:rsid w:val="006D00F8"/>
    <w:rsid w:val="006D05C4"/>
    <w:rsid w:val="006D1248"/>
    <w:rsid w:val="006D4F64"/>
    <w:rsid w:val="006D6E29"/>
    <w:rsid w:val="006D78AC"/>
    <w:rsid w:val="006E4EB9"/>
    <w:rsid w:val="006E7A90"/>
    <w:rsid w:val="006F0FD1"/>
    <w:rsid w:val="006F1698"/>
    <w:rsid w:val="006F3ED2"/>
    <w:rsid w:val="006F4617"/>
    <w:rsid w:val="006F5EDF"/>
    <w:rsid w:val="006F6B73"/>
    <w:rsid w:val="00701550"/>
    <w:rsid w:val="00702A5B"/>
    <w:rsid w:val="007037AB"/>
    <w:rsid w:val="00704350"/>
    <w:rsid w:val="00704565"/>
    <w:rsid w:val="00704C59"/>
    <w:rsid w:val="00705B62"/>
    <w:rsid w:val="00710D7C"/>
    <w:rsid w:val="00713845"/>
    <w:rsid w:val="00715A16"/>
    <w:rsid w:val="007174AC"/>
    <w:rsid w:val="00717696"/>
    <w:rsid w:val="007227F7"/>
    <w:rsid w:val="007245F6"/>
    <w:rsid w:val="00724AD2"/>
    <w:rsid w:val="00727495"/>
    <w:rsid w:val="00727A82"/>
    <w:rsid w:val="007401E0"/>
    <w:rsid w:val="007412F6"/>
    <w:rsid w:val="00742748"/>
    <w:rsid w:val="007466F2"/>
    <w:rsid w:val="0074698E"/>
    <w:rsid w:val="00746B8B"/>
    <w:rsid w:val="00747144"/>
    <w:rsid w:val="00747551"/>
    <w:rsid w:val="007478A3"/>
    <w:rsid w:val="00747FE2"/>
    <w:rsid w:val="007523CA"/>
    <w:rsid w:val="00753AA7"/>
    <w:rsid w:val="00756034"/>
    <w:rsid w:val="0076013B"/>
    <w:rsid w:val="00765091"/>
    <w:rsid w:val="007706A8"/>
    <w:rsid w:val="00775A72"/>
    <w:rsid w:val="00777F5E"/>
    <w:rsid w:val="007804C2"/>
    <w:rsid w:val="00786128"/>
    <w:rsid w:val="00786366"/>
    <w:rsid w:val="00792896"/>
    <w:rsid w:val="007942AD"/>
    <w:rsid w:val="0079603D"/>
    <w:rsid w:val="007969CD"/>
    <w:rsid w:val="00796B60"/>
    <w:rsid w:val="00796C3E"/>
    <w:rsid w:val="007A1560"/>
    <w:rsid w:val="007A1FBC"/>
    <w:rsid w:val="007A654A"/>
    <w:rsid w:val="007B0F0F"/>
    <w:rsid w:val="007B2004"/>
    <w:rsid w:val="007B7903"/>
    <w:rsid w:val="007C308D"/>
    <w:rsid w:val="007D17CB"/>
    <w:rsid w:val="007D23DA"/>
    <w:rsid w:val="007D2B6C"/>
    <w:rsid w:val="007E02F8"/>
    <w:rsid w:val="007E06A1"/>
    <w:rsid w:val="007E4976"/>
    <w:rsid w:val="007F0749"/>
    <w:rsid w:val="007F0901"/>
    <w:rsid w:val="007F1C30"/>
    <w:rsid w:val="007F265B"/>
    <w:rsid w:val="007F3C9A"/>
    <w:rsid w:val="007F41B9"/>
    <w:rsid w:val="007F5BB9"/>
    <w:rsid w:val="00802623"/>
    <w:rsid w:val="00804B15"/>
    <w:rsid w:val="00805BA3"/>
    <w:rsid w:val="00806E61"/>
    <w:rsid w:val="008103BF"/>
    <w:rsid w:val="00814A44"/>
    <w:rsid w:val="0081690B"/>
    <w:rsid w:val="00816B32"/>
    <w:rsid w:val="00816F20"/>
    <w:rsid w:val="00817F22"/>
    <w:rsid w:val="00820F0B"/>
    <w:rsid w:val="00823F01"/>
    <w:rsid w:val="00825305"/>
    <w:rsid w:val="00826030"/>
    <w:rsid w:val="00826AE2"/>
    <w:rsid w:val="00831542"/>
    <w:rsid w:val="00831897"/>
    <w:rsid w:val="00831B40"/>
    <w:rsid w:val="00832B0D"/>
    <w:rsid w:val="00834A87"/>
    <w:rsid w:val="00835180"/>
    <w:rsid w:val="0083569E"/>
    <w:rsid w:val="008363B1"/>
    <w:rsid w:val="008363CB"/>
    <w:rsid w:val="00836FE2"/>
    <w:rsid w:val="00837291"/>
    <w:rsid w:val="008373A1"/>
    <w:rsid w:val="00840B57"/>
    <w:rsid w:val="00847F3E"/>
    <w:rsid w:val="00851712"/>
    <w:rsid w:val="00851AEB"/>
    <w:rsid w:val="008530D0"/>
    <w:rsid w:val="008534FE"/>
    <w:rsid w:val="00853814"/>
    <w:rsid w:val="00862AEC"/>
    <w:rsid w:val="00862B0C"/>
    <w:rsid w:val="00865C0E"/>
    <w:rsid w:val="00866B3B"/>
    <w:rsid w:val="0087177C"/>
    <w:rsid w:val="00873763"/>
    <w:rsid w:val="00873CC7"/>
    <w:rsid w:val="00875412"/>
    <w:rsid w:val="00875456"/>
    <w:rsid w:val="00882131"/>
    <w:rsid w:val="00885454"/>
    <w:rsid w:val="00891A62"/>
    <w:rsid w:val="00892D8C"/>
    <w:rsid w:val="00893605"/>
    <w:rsid w:val="008A14F2"/>
    <w:rsid w:val="008A26E3"/>
    <w:rsid w:val="008A323C"/>
    <w:rsid w:val="008A4EC7"/>
    <w:rsid w:val="008A502F"/>
    <w:rsid w:val="008A5BBE"/>
    <w:rsid w:val="008A6757"/>
    <w:rsid w:val="008A7A6E"/>
    <w:rsid w:val="008B1A44"/>
    <w:rsid w:val="008B78C2"/>
    <w:rsid w:val="008C1C6D"/>
    <w:rsid w:val="008C3526"/>
    <w:rsid w:val="008C40CA"/>
    <w:rsid w:val="008C4FCF"/>
    <w:rsid w:val="008C59E9"/>
    <w:rsid w:val="008C6148"/>
    <w:rsid w:val="008C7701"/>
    <w:rsid w:val="008D027E"/>
    <w:rsid w:val="008D04BC"/>
    <w:rsid w:val="008D512C"/>
    <w:rsid w:val="008D5B67"/>
    <w:rsid w:val="008D6121"/>
    <w:rsid w:val="008D62FD"/>
    <w:rsid w:val="008D7FB8"/>
    <w:rsid w:val="008E2EDE"/>
    <w:rsid w:val="008E6FCC"/>
    <w:rsid w:val="008F3523"/>
    <w:rsid w:val="008F467E"/>
    <w:rsid w:val="008F5480"/>
    <w:rsid w:val="008F5E0E"/>
    <w:rsid w:val="009005EA"/>
    <w:rsid w:val="00900C5A"/>
    <w:rsid w:val="00900EEF"/>
    <w:rsid w:val="00904044"/>
    <w:rsid w:val="00905652"/>
    <w:rsid w:val="00906104"/>
    <w:rsid w:val="00910E9B"/>
    <w:rsid w:val="0091204C"/>
    <w:rsid w:val="0091226C"/>
    <w:rsid w:val="00915D1E"/>
    <w:rsid w:val="00916A06"/>
    <w:rsid w:val="00917B61"/>
    <w:rsid w:val="009237D7"/>
    <w:rsid w:val="00924227"/>
    <w:rsid w:val="009248ED"/>
    <w:rsid w:val="009268C1"/>
    <w:rsid w:val="00926A51"/>
    <w:rsid w:val="00927343"/>
    <w:rsid w:val="009279CB"/>
    <w:rsid w:val="00930D47"/>
    <w:rsid w:val="00930E6C"/>
    <w:rsid w:val="009320D6"/>
    <w:rsid w:val="00933A9A"/>
    <w:rsid w:val="00933E1A"/>
    <w:rsid w:val="0093467E"/>
    <w:rsid w:val="00934C9F"/>
    <w:rsid w:val="00934DEB"/>
    <w:rsid w:val="0094110B"/>
    <w:rsid w:val="00950643"/>
    <w:rsid w:val="009514B8"/>
    <w:rsid w:val="00952C06"/>
    <w:rsid w:val="00955BD6"/>
    <w:rsid w:val="00960303"/>
    <w:rsid w:val="009660FE"/>
    <w:rsid w:val="0097255E"/>
    <w:rsid w:val="00972D35"/>
    <w:rsid w:val="00973BEF"/>
    <w:rsid w:val="00973E68"/>
    <w:rsid w:val="009745BB"/>
    <w:rsid w:val="00977F39"/>
    <w:rsid w:val="009811DD"/>
    <w:rsid w:val="0098325E"/>
    <w:rsid w:val="009858B6"/>
    <w:rsid w:val="00987F3C"/>
    <w:rsid w:val="0099229A"/>
    <w:rsid w:val="00996567"/>
    <w:rsid w:val="00996BC9"/>
    <w:rsid w:val="0099758E"/>
    <w:rsid w:val="009A0DF3"/>
    <w:rsid w:val="009A4560"/>
    <w:rsid w:val="009A55AC"/>
    <w:rsid w:val="009A6B88"/>
    <w:rsid w:val="009B04DD"/>
    <w:rsid w:val="009B0D94"/>
    <w:rsid w:val="009B0E3A"/>
    <w:rsid w:val="009B5565"/>
    <w:rsid w:val="009B5F97"/>
    <w:rsid w:val="009B696F"/>
    <w:rsid w:val="009B75FE"/>
    <w:rsid w:val="009C3404"/>
    <w:rsid w:val="009C39F8"/>
    <w:rsid w:val="009C6DC6"/>
    <w:rsid w:val="009C7C71"/>
    <w:rsid w:val="009D2CE5"/>
    <w:rsid w:val="009D77EF"/>
    <w:rsid w:val="009E0717"/>
    <w:rsid w:val="009E1BD2"/>
    <w:rsid w:val="009F0DB5"/>
    <w:rsid w:val="009F219F"/>
    <w:rsid w:val="009F2E28"/>
    <w:rsid w:val="009F422C"/>
    <w:rsid w:val="009F4E48"/>
    <w:rsid w:val="009F68E6"/>
    <w:rsid w:val="00A000B1"/>
    <w:rsid w:val="00A0024D"/>
    <w:rsid w:val="00A01680"/>
    <w:rsid w:val="00A01A9E"/>
    <w:rsid w:val="00A02166"/>
    <w:rsid w:val="00A022AB"/>
    <w:rsid w:val="00A023DF"/>
    <w:rsid w:val="00A07171"/>
    <w:rsid w:val="00A0734F"/>
    <w:rsid w:val="00A1159C"/>
    <w:rsid w:val="00A11D30"/>
    <w:rsid w:val="00A123CC"/>
    <w:rsid w:val="00A14038"/>
    <w:rsid w:val="00A15EE1"/>
    <w:rsid w:val="00A1613F"/>
    <w:rsid w:val="00A22A0D"/>
    <w:rsid w:val="00A23402"/>
    <w:rsid w:val="00A2418C"/>
    <w:rsid w:val="00A24D99"/>
    <w:rsid w:val="00A272D8"/>
    <w:rsid w:val="00A2742D"/>
    <w:rsid w:val="00A32824"/>
    <w:rsid w:val="00A37197"/>
    <w:rsid w:val="00A43062"/>
    <w:rsid w:val="00A476EE"/>
    <w:rsid w:val="00A519C2"/>
    <w:rsid w:val="00A51A08"/>
    <w:rsid w:val="00A51DB4"/>
    <w:rsid w:val="00A52FEC"/>
    <w:rsid w:val="00A56529"/>
    <w:rsid w:val="00A56EAC"/>
    <w:rsid w:val="00A60A2A"/>
    <w:rsid w:val="00A64AB0"/>
    <w:rsid w:val="00A65BB7"/>
    <w:rsid w:val="00A6751A"/>
    <w:rsid w:val="00A733BD"/>
    <w:rsid w:val="00A74C41"/>
    <w:rsid w:val="00A76F67"/>
    <w:rsid w:val="00A80503"/>
    <w:rsid w:val="00A81395"/>
    <w:rsid w:val="00A81FED"/>
    <w:rsid w:val="00A8340D"/>
    <w:rsid w:val="00A8423C"/>
    <w:rsid w:val="00A8472E"/>
    <w:rsid w:val="00A8553B"/>
    <w:rsid w:val="00A86602"/>
    <w:rsid w:val="00A86777"/>
    <w:rsid w:val="00A96BD5"/>
    <w:rsid w:val="00AA5406"/>
    <w:rsid w:val="00AA653C"/>
    <w:rsid w:val="00AB75CD"/>
    <w:rsid w:val="00AC38CE"/>
    <w:rsid w:val="00AC5C8F"/>
    <w:rsid w:val="00AC6289"/>
    <w:rsid w:val="00AC7007"/>
    <w:rsid w:val="00AC74EF"/>
    <w:rsid w:val="00AD0D93"/>
    <w:rsid w:val="00AD11A2"/>
    <w:rsid w:val="00AD14EB"/>
    <w:rsid w:val="00AD40DA"/>
    <w:rsid w:val="00AD42CA"/>
    <w:rsid w:val="00AD4D94"/>
    <w:rsid w:val="00AD4DD3"/>
    <w:rsid w:val="00AD5D36"/>
    <w:rsid w:val="00AD78F7"/>
    <w:rsid w:val="00AD7CC3"/>
    <w:rsid w:val="00AE1189"/>
    <w:rsid w:val="00AE16A1"/>
    <w:rsid w:val="00AE2531"/>
    <w:rsid w:val="00AE2A0C"/>
    <w:rsid w:val="00AE44A5"/>
    <w:rsid w:val="00AE564E"/>
    <w:rsid w:val="00AE5673"/>
    <w:rsid w:val="00AE64FF"/>
    <w:rsid w:val="00AF1435"/>
    <w:rsid w:val="00AF15BB"/>
    <w:rsid w:val="00AF1B01"/>
    <w:rsid w:val="00AF26E5"/>
    <w:rsid w:val="00B06365"/>
    <w:rsid w:val="00B07CC7"/>
    <w:rsid w:val="00B11F39"/>
    <w:rsid w:val="00B1317E"/>
    <w:rsid w:val="00B149EE"/>
    <w:rsid w:val="00B14E71"/>
    <w:rsid w:val="00B17C13"/>
    <w:rsid w:val="00B31749"/>
    <w:rsid w:val="00B373CE"/>
    <w:rsid w:val="00B434A9"/>
    <w:rsid w:val="00B46789"/>
    <w:rsid w:val="00B471AA"/>
    <w:rsid w:val="00B55DB1"/>
    <w:rsid w:val="00B5648B"/>
    <w:rsid w:val="00B618C5"/>
    <w:rsid w:val="00B705AD"/>
    <w:rsid w:val="00B7074D"/>
    <w:rsid w:val="00B7200D"/>
    <w:rsid w:val="00B75AA8"/>
    <w:rsid w:val="00B75FCE"/>
    <w:rsid w:val="00B7628A"/>
    <w:rsid w:val="00B76F81"/>
    <w:rsid w:val="00B802D2"/>
    <w:rsid w:val="00B82D8D"/>
    <w:rsid w:val="00B831F3"/>
    <w:rsid w:val="00B853D3"/>
    <w:rsid w:val="00B87452"/>
    <w:rsid w:val="00B90F4D"/>
    <w:rsid w:val="00B9541D"/>
    <w:rsid w:val="00B95BC1"/>
    <w:rsid w:val="00BA20EA"/>
    <w:rsid w:val="00BA77A3"/>
    <w:rsid w:val="00BB2392"/>
    <w:rsid w:val="00BB4215"/>
    <w:rsid w:val="00BB48E2"/>
    <w:rsid w:val="00BB60C5"/>
    <w:rsid w:val="00BB740D"/>
    <w:rsid w:val="00BB774C"/>
    <w:rsid w:val="00BC2B62"/>
    <w:rsid w:val="00BC7ABC"/>
    <w:rsid w:val="00BD0A96"/>
    <w:rsid w:val="00BD1660"/>
    <w:rsid w:val="00BD3C12"/>
    <w:rsid w:val="00BD4C5F"/>
    <w:rsid w:val="00BD6D2E"/>
    <w:rsid w:val="00BD72B1"/>
    <w:rsid w:val="00BE310C"/>
    <w:rsid w:val="00BE4B87"/>
    <w:rsid w:val="00BF2596"/>
    <w:rsid w:val="00C05DB0"/>
    <w:rsid w:val="00C10637"/>
    <w:rsid w:val="00C10F8C"/>
    <w:rsid w:val="00C17FBB"/>
    <w:rsid w:val="00C26EA5"/>
    <w:rsid w:val="00C270A1"/>
    <w:rsid w:val="00C27D41"/>
    <w:rsid w:val="00C34DD4"/>
    <w:rsid w:val="00C377F4"/>
    <w:rsid w:val="00C40DF3"/>
    <w:rsid w:val="00C41868"/>
    <w:rsid w:val="00C42CC2"/>
    <w:rsid w:val="00C509F2"/>
    <w:rsid w:val="00C52A40"/>
    <w:rsid w:val="00C5352C"/>
    <w:rsid w:val="00C5783C"/>
    <w:rsid w:val="00C64844"/>
    <w:rsid w:val="00C65E91"/>
    <w:rsid w:val="00C70DB8"/>
    <w:rsid w:val="00C71AF1"/>
    <w:rsid w:val="00C726E7"/>
    <w:rsid w:val="00C734C7"/>
    <w:rsid w:val="00C7440C"/>
    <w:rsid w:val="00C74C89"/>
    <w:rsid w:val="00C75423"/>
    <w:rsid w:val="00C76B8E"/>
    <w:rsid w:val="00C80884"/>
    <w:rsid w:val="00C82493"/>
    <w:rsid w:val="00C832E1"/>
    <w:rsid w:val="00C842B8"/>
    <w:rsid w:val="00C87995"/>
    <w:rsid w:val="00C87D1A"/>
    <w:rsid w:val="00C90D60"/>
    <w:rsid w:val="00C9121C"/>
    <w:rsid w:val="00C94D49"/>
    <w:rsid w:val="00C97B9C"/>
    <w:rsid w:val="00CA2ECD"/>
    <w:rsid w:val="00CB0999"/>
    <w:rsid w:val="00CB4912"/>
    <w:rsid w:val="00CC0D9A"/>
    <w:rsid w:val="00CC12B7"/>
    <w:rsid w:val="00CD1B05"/>
    <w:rsid w:val="00CD221B"/>
    <w:rsid w:val="00CD6188"/>
    <w:rsid w:val="00CD7078"/>
    <w:rsid w:val="00CE0222"/>
    <w:rsid w:val="00CE0D47"/>
    <w:rsid w:val="00CE43BB"/>
    <w:rsid w:val="00CE63FE"/>
    <w:rsid w:val="00CF118D"/>
    <w:rsid w:val="00CF1536"/>
    <w:rsid w:val="00CF37C1"/>
    <w:rsid w:val="00CF76DB"/>
    <w:rsid w:val="00D026CD"/>
    <w:rsid w:val="00D0497E"/>
    <w:rsid w:val="00D063AB"/>
    <w:rsid w:val="00D10386"/>
    <w:rsid w:val="00D12226"/>
    <w:rsid w:val="00D12A45"/>
    <w:rsid w:val="00D13403"/>
    <w:rsid w:val="00D14071"/>
    <w:rsid w:val="00D141D4"/>
    <w:rsid w:val="00D145DE"/>
    <w:rsid w:val="00D15009"/>
    <w:rsid w:val="00D21541"/>
    <w:rsid w:val="00D2239A"/>
    <w:rsid w:val="00D23CBF"/>
    <w:rsid w:val="00D24B2B"/>
    <w:rsid w:val="00D24E90"/>
    <w:rsid w:val="00D2540D"/>
    <w:rsid w:val="00D254EF"/>
    <w:rsid w:val="00D348CE"/>
    <w:rsid w:val="00D35441"/>
    <w:rsid w:val="00D3565D"/>
    <w:rsid w:val="00D3669F"/>
    <w:rsid w:val="00D40844"/>
    <w:rsid w:val="00D40B26"/>
    <w:rsid w:val="00D41B8D"/>
    <w:rsid w:val="00D41D70"/>
    <w:rsid w:val="00D43D49"/>
    <w:rsid w:val="00D506DA"/>
    <w:rsid w:val="00D51268"/>
    <w:rsid w:val="00D54811"/>
    <w:rsid w:val="00D54D59"/>
    <w:rsid w:val="00D560C2"/>
    <w:rsid w:val="00D56166"/>
    <w:rsid w:val="00D563FE"/>
    <w:rsid w:val="00D5645E"/>
    <w:rsid w:val="00D5741E"/>
    <w:rsid w:val="00D60127"/>
    <w:rsid w:val="00D62A06"/>
    <w:rsid w:val="00D635B0"/>
    <w:rsid w:val="00D63716"/>
    <w:rsid w:val="00D6409C"/>
    <w:rsid w:val="00D65BEC"/>
    <w:rsid w:val="00D65E6F"/>
    <w:rsid w:val="00D664F1"/>
    <w:rsid w:val="00D6760C"/>
    <w:rsid w:val="00D67A00"/>
    <w:rsid w:val="00D71FF7"/>
    <w:rsid w:val="00D777AB"/>
    <w:rsid w:val="00D77848"/>
    <w:rsid w:val="00D8003A"/>
    <w:rsid w:val="00D90916"/>
    <w:rsid w:val="00D9230F"/>
    <w:rsid w:val="00D934B1"/>
    <w:rsid w:val="00D9627C"/>
    <w:rsid w:val="00D97967"/>
    <w:rsid w:val="00D97D47"/>
    <w:rsid w:val="00DA0877"/>
    <w:rsid w:val="00DA1A7F"/>
    <w:rsid w:val="00DA71D2"/>
    <w:rsid w:val="00DB21BF"/>
    <w:rsid w:val="00DB3547"/>
    <w:rsid w:val="00DB44C6"/>
    <w:rsid w:val="00DB45E5"/>
    <w:rsid w:val="00DB488B"/>
    <w:rsid w:val="00DB4982"/>
    <w:rsid w:val="00DB5B9B"/>
    <w:rsid w:val="00DC0BD5"/>
    <w:rsid w:val="00DC10E6"/>
    <w:rsid w:val="00DC2250"/>
    <w:rsid w:val="00DC5786"/>
    <w:rsid w:val="00DC57C2"/>
    <w:rsid w:val="00DD0D6A"/>
    <w:rsid w:val="00DD5C97"/>
    <w:rsid w:val="00DD620F"/>
    <w:rsid w:val="00DE5B6E"/>
    <w:rsid w:val="00DE62D0"/>
    <w:rsid w:val="00DF22B6"/>
    <w:rsid w:val="00DF39B1"/>
    <w:rsid w:val="00DF7B30"/>
    <w:rsid w:val="00E0057F"/>
    <w:rsid w:val="00E02AA1"/>
    <w:rsid w:val="00E05C63"/>
    <w:rsid w:val="00E07B67"/>
    <w:rsid w:val="00E105F1"/>
    <w:rsid w:val="00E11756"/>
    <w:rsid w:val="00E13C73"/>
    <w:rsid w:val="00E16F95"/>
    <w:rsid w:val="00E17B85"/>
    <w:rsid w:val="00E210B0"/>
    <w:rsid w:val="00E233BC"/>
    <w:rsid w:val="00E2434E"/>
    <w:rsid w:val="00E25DA2"/>
    <w:rsid w:val="00E3436B"/>
    <w:rsid w:val="00E3783E"/>
    <w:rsid w:val="00E41E80"/>
    <w:rsid w:val="00E42D18"/>
    <w:rsid w:val="00E43831"/>
    <w:rsid w:val="00E43B2D"/>
    <w:rsid w:val="00E449AC"/>
    <w:rsid w:val="00E51AC6"/>
    <w:rsid w:val="00E52765"/>
    <w:rsid w:val="00E52858"/>
    <w:rsid w:val="00E5703F"/>
    <w:rsid w:val="00E603F5"/>
    <w:rsid w:val="00E61CCA"/>
    <w:rsid w:val="00E65BDA"/>
    <w:rsid w:val="00E66E96"/>
    <w:rsid w:val="00E721EB"/>
    <w:rsid w:val="00E74CF3"/>
    <w:rsid w:val="00E800D3"/>
    <w:rsid w:val="00E80F8B"/>
    <w:rsid w:val="00E813C9"/>
    <w:rsid w:val="00E825A6"/>
    <w:rsid w:val="00E83E34"/>
    <w:rsid w:val="00E91AA5"/>
    <w:rsid w:val="00E91AD0"/>
    <w:rsid w:val="00E96813"/>
    <w:rsid w:val="00EA0F5F"/>
    <w:rsid w:val="00EA16ED"/>
    <w:rsid w:val="00EA2813"/>
    <w:rsid w:val="00EA28F4"/>
    <w:rsid w:val="00EB10EA"/>
    <w:rsid w:val="00EB45BB"/>
    <w:rsid w:val="00EB4CAE"/>
    <w:rsid w:val="00EB6E6D"/>
    <w:rsid w:val="00EC11D0"/>
    <w:rsid w:val="00EC13C0"/>
    <w:rsid w:val="00EC2884"/>
    <w:rsid w:val="00EC5DF6"/>
    <w:rsid w:val="00EC6B01"/>
    <w:rsid w:val="00ED23A6"/>
    <w:rsid w:val="00ED3139"/>
    <w:rsid w:val="00ED5A12"/>
    <w:rsid w:val="00ED5A67"/>
    <w:rsid w:val="00ED5D98"/>
    <w:rsid w:val="00ED6EDF"/>
    <w:rsid w:val="00ED709E"/>
    <w:rsid w:val="00EE0268"/>
    <w:rsid w:val="00EE1F95"/>
    <w:rsid w:val="00EE2C5C"/>
    <w:rsid w:val="00EE493B"/>
    <w:rsid w:val="00EE6115"/>
    <w:rsid w:val="00EE6CB1"/>
    <w:rsid w:val="00EF12A2"/>
    <w:rsid w:val="00EF37FC"/>
    <w:rsid w:val="00EF4F78"/>
    <w:rsid w:val="00EF5876"/>
    <w:rsid w:val="00F00FAD"/>
    <w:rsid w:val="00F020F2"/>
    <w:rsid w:val="00F04279"/>
    <w:rsid w:val="00F07205"/>
    <w:rsid w:val="00F124B4"/>
    <w:rsid w:val="00F12BDD"/>
    <w:rsid w:val="00F15418"/>
    <w:rsid w:val="00F1592E"/>
    <w:rsid w:val="00F176E1"/>
    <w:rsid w:val="00F223D2"/>
    <w:rsid w:val="00F2247D"/>
    <w:rsid w:val="00F2255D"/>
    <w:rsid w:val="00F32846"/>
    <w:rsid w:val="00F3514D"/>
    <w:rsid w:val="00F35641"/>
    <w:rsid w:val="00F3590A"/>
    <w:rsid w:val="00F419FD"/>
    <w:rsid w:val="00F4334A"/>
    <w:rsid w:val="00F433EB"/>
    <w:rsid w:val="00F44189"/>
    <w:rsid w:val="00F477A1"/>
    <w:rsid w:val="00F479DB"/>
    <w:rsid w:val="00F5132E"/>
    <w:rsid w:val="00F52221"/>
    <w:rsid w:val="00F537C6"/>
    <w:rsid w:val="00F72458"/>
    <w:rsid w:val="00F73066"/>
    <w:rsid w:val="00F75413"/>
    <w:rsid w:val="00F75776"/>
    <w:rsid w:val="00F760A0"/>
    <w:rsid w:val="00F76210"/>
    <w:rsid w:val="00F80C55"/>
    <w:rsid w:val="00F85367"/>
    <w:rsid w:val="00F85419"/>
    <w:rsid w:val="00F902E8"/>
    <w:rsid w:val="00F94F43"/>
    <w:rsid w:val="00F97DBC"/>
    <w:rsid w:val="00FA3E64"/>
    <w:rsid w:val="00FA72C6"/>
    <w:rsid w:val="00FA7529"/>
    <w:rsid w:val="00FA7D7E"/>
    <w:rsid w:val="00FB3A28"/>
    <w:rsid w:val="00FB63FF"/>
    <w:rsid w:val="00FB6973"/>
    <w:rsid w:val="00FB69B2"/>
    <w:rsid w:val="00FB75A2"/>
    <w:rsid w:val="00FC1A77"/>
    <w:rsid w:val="00FC62A5"/>
    <w:rsid w:val="00FC6AA8"/>
    <w:rsid w:val="00FC77EC"/>
    <w:rsid w:val="00FD015D"/>
    <w:rsid w:val="00FD0647"/>
    <w:rsid w:val="00FD1B0B"/>
    <w:rsid w:val="00FD1E97"/>
    <w:rsid w:val="00FD5202"/>
    <w:rsid w:val="00FD6AC3"/>
    <w:rsid w:val="00FE0F52"/>
    <w:rsid w:val="00FE26A3"/>
    <w:rsid w:val="00FE4565"/>
    <w:rsid w:val="00FE7E4B"/>
    <w:rsid w:val="00FF211F"/>
    <w:rsid w:val="00FF23A6"/>
    <w:rsid w:val="00FF6BED"/>
    <w:rsid w:val="00FF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9CB"/>
    <w:rPr>
      <w:rFonts w:ascii="Times New Roman" w:eastAsia="Times New Roman" w:hAnsi="Times New Roman"/>
      <w:sz w:val="24"/>
      <w:szCs w:val="24"/>
    </w:rPr>
  </w:style>
  <w:style w:type="paragraph" w:styleId="10">
    <w:name w:val="heading 1"/>
    <w:basedOn w:val="a"/>
    <w:next w:val="a"/>
    <w:link w:val="11"/>
    <w:qFormat/>
    <w:rsid w:val="00906104"/>
    <w:pPr>
      <w:keepNext/>
      <w:keepLines/>
      <w:numPr>
        <w:numId w:val="17"/>
      </w:numPr>
      <w:tabs>
        <w:tab w:val="left" w:pos="425"/>
        <w:tab w:val="left" w:pos="567"/>
        <w:tab w:val="left" w:pos="709"/>
      </w:tabs>
      <w:suppressAutoHyphens/>
      <w:spacing w:before="240"/>
      <w:ind w:left="0" w:firstLine="0"/>
      <w:outlineLvl w:val="0"/>
    </w:pPr>
    <w:rPr>
      <w:b/>
      <w:bCs/>
      <w:szCs w:val="28"/>
      <w:lang w:eastAsia="ar-SA"/>
    </w:rPr>
  </w:style>
  <w:style w:type="paragraph" w:styleId="20">
    <w:name w:val="heading 2"/>
    <w:basedOn w:val="a"/>
    <w:next w:val="a"/>
    <w:link w:val="22"/>
    <w:unhideWhenUsed/>
    <w:qFormat/>
    <w:rsid w:val="000A3D22"/>
    <w:pPr>
      <w:keepNext/>
      <w:keepLines/>
      <w:numPr>
        <w:numId w:val="1"/>
      </w:numPr>
      <w:tabs>
        <w:tab w:val="left" w:leader="underscore" w:pos="0"/>
        <w:tab w:val="left" w:pos="567"/>
        <w:tab w:val="left" w:pos="709"/>
        <w:tab w:val="left" w:pos="851"/>
      </w:tabs>
      <w:suppressAutoHyphens/>
      <w:spacing w:before="240"/>
      <w:ind w:left="0" w:firstLine="0"/>
      <w:outlineLvl w:val="1"/>
    </w:pPr>
    <w:rPr>
      <w:b/>
      <w:bCs/>
      <w:szCs w:val="26"/>
      <w:lang w:eastAsia="ar-SA"/>
    </w:rPr>
  </w:style>
  <w:style w:type="paragraph" w:styleId="30">
    <w:name w:val="heading 3"/>
    <w:basedOn w:val="a"/>
    <w:next w:val="a"/>
    <w:link w:val="32"/>
    <w:unhideWhenUsed/>
    <w:qFormat/>
    <w:rsid w:val="00906104"/>
    <w:pPr>
      <w:keepNext/>
      <w:keepLines/>
      <w:tabs>
        <w:tab w:val="left" w:pos="425"/>
        <w:tab w:val="left" w:pos="567"/>
        <w:tab w:val="left" w:pos="709"/>
      </w:tabs>
      <w:suppressAutoHyphens/>
      <w:ind w:left="397" w:firstLine="170"/>
      <w:contextualSpacing/>
      <w:outlineLvl w:val="2"/>
    </w:pPr>
    <w:rPr>
      <w:b/>
      <w:bCs/>
      <w:lang w:eastAsia="ar-SA"/>
    </w:rPr>
  </w:style>
  <w:style w:type="paragraph" w:styleId="4">
    <w:name w:val="heading 4"/>
    <w:basedOn w:val="a"/>
    <w:next w:val="a"/>
    <w:link w:val="40"/>
    <w:unhideWhenUsed/>
    <w:qFormat/>
    <w:rsid w:val="00906104"/>
    <w:pPr>
      <w:keepNext/>
      <w:keepLines/>
      <w:tabs>
        <w:tab w:val="left" w:pos="425"/>
        <w:tab w:val="left" w:pos="567"/>
        <w:tab w:val="left" w:pos="709"/>
      </w:tabs>
      <w:suppressAutoHyphens/>
      <w:spacing w:before="200"/>
      <w:outlineLvl w:val="3"/>
    </w:pPr>
    <w:rPr>
      <w:rFonts w:ascii="Cambria" w:hAnsi="Cambria"/>
      <w:b/>
      <w:bCs/>
      <w:i/>
      <w:iCs/>
      <w:color w:val="4F81BD"/>
      <w:lang w:eastAsia="ar-SA"/>
    </w:rPr>
  </w:style>
  <w:style w:type="paragraph" w:styleId="50">
    <w:name w:val="heading 5"/>
    <w:basedOn w:val="a"/>
    <w:next w:val="a"/>
    <w:link w:val="52"/>
    <w:uiPriority w:val="9"/>
    <w:unhideWhenUsed/>
    <w:qFormat/>
    <w:rsid w:val="00906104"/>
    <w:pPr>
      <w:keepNext/>
      <w:keepLines/>
      <w:tabs>
        <w:tab w:val="left" w:pos="425"/>
        <w:tab w:val="left" w:pos="567"/>
        <w:tab w:val="left" w:pos="709"/>
      </w:tabs>
      <w:suppressAutoHyphens/>
      <w:spacing w:before="200"/>
      <w:outlineLvl w:val="4"/>
    </w:pPr>
    <w:rPr>
      <w:rFonts w:ascii="Cambria" w:hAnsi="Cambria"/>
      <w:color w:val="243F60"/>
      <w:lang w:eastAsia="ar-SA"/>
    </w:rPr>
  </w:style>
  <w:style w:type="paragraph" w:styleId="60">
    <w:name w:val="heading 6"/>
    <w:basedOn w:val="a"/>
    <w:next w:val="a"/>
    <w:link w:val="62"/>
    <w:uiPriority w:val="9"/>
    <w:semiHidden/>
    <w:unhideWhenUsed/>
    <w:qFormat/>
    <w:rsid w:val="00906104"/>
    <w:pPr>
      <w:keepNext/>
      <w:keepLines/>
      <w:tabs>
        <w:tab w:val="left" w:pos="425"/>
        <w:tab w:val="left" w:pos="567"/>
        <w:tab w:val="left" w:pos="709"/>
      </w:tabs>
      <w:suppressAutoHyphens/>
      <w:spacing w:before="200"/>
      <w:outlineLvl w:val="5"/>
    </w:pPr>
    <w:rPr>
      <w:rFonts w:ascii="Cambria" w:hAnsi="Cambria"/>
      <w:i/>
      <w:iCs/>
      <w:color w:val="243F60"/>
      <w:lang w:eastAsia="ar-SA"/>
    </w:rPr>
  </w:style>
  <w:style w:type="paragraph" w:styleId="70">
    <w:name w:val="heading 7"/>
    <w:basedOn w:val="a"/>
    <w:next w:val="a"/>
    <w:link w:val="72"/>
    <w:uiPriority w:val="9"/>
    <w:semiHidden/>
    <w:unhideWhenUsed/>
    <w:qFormat/>
    <w:rsid w:val="00906104"/>
    <w:pPr>
      <w:keepNext/>
      <w:keepLines/>
      <w:tabs>
        <w:tab w:val="left" w:pos="425"/>
        <w:tab w:val="left" w:pos="567"/>
        <w:tab w:val="left" w:pos="709"/>
      </w:tabs>
      <w:suppressAutoHyphens/>
      <w:spacing w:before="200"/>
      <w:outlineLvl w:val="6"/>
    </w:pPr>
    <w:rPr>
      <w:rFonts w:ascii="Cambria" w:hAnsi="Cambria"/>
      <w:i/>
      <w:iCs/>
      <w:color w:val="404040"/>
      <w:lang w:eastAsia="ar-SA"/>
    </w:rPr>
  </w:style>
  <w:style w:type="paragraph" w:styleId="8">
    <w:name w:val="heading 8"/>
    <w:basedOn w:val="a"/>
    <w:next w:val="a"/>
    <w:link w:val="80"/>
    <w:uiPriority w:val="9"/>
    <w:semiHidden/>
    <w:unhideWhenUsed/>
    <w:qFormat/>
    <w:rsid w:val="00906104"/>
    <w:pPr>
      <w:keepNext/>
      <w:keepLines/>
      <w:tabs>
        <w:tab w:val="left" w:pos="425"/>
        <w:tab w:val="left" w:pos="567"/>
        <w:tab w:val="left" w:pos="709"/>
      </w:tabs>
      <w:suppressAutoHyphens/>
      <w:spacing w:before="200"/>
      <w:outlineLvl w:val="7"/>
    </w:pPr>
    <w:rPr>
      <w:rFonts w:ascii="Cambria" w:hAnsi="Cambria"/>
      <w:color w:val="404040"/>
      <w:sz w:val="20"/>
      <w:szCs w:val="20"/>
      <w:lang w:eastAsia="ar-SA"/>
    </w:rPr>
  </w:style>
  <w:style w:type="paragraph" w:styleId="9">
    <w:name w:val="heading 9"/>
    <w:basedOn w:val="a"/>
    <w:next w:val="a"/>
    <w:link w:val="90"/>
    <w:uiPriority w:val="9"/>
    <w:semiHidden/>
    <w:unhideWhenUsed/>
    <w:qFormat/>
    <w:rsid w:val="00906104"/>
    <w:pPr>
      <w:keepNext/>
      <w:keepLines/>
      <w:tabs>
        <w:tab w:val="left" w:pos="425"/>
        <w:tab w:val="left" w:pos="567"/>
        <w:tab w:val="left" w:pos="709"/>
      </w:tabs>
      <w:suppressAutoHyphens/>
      <w:spacing w:before="200"/>
      <w:outlineLvl w:val="8"/>
    </w:pPr>
    <w:rPr>
      <w:rFonts w:ascii="Cambria" w:hAnsi="Cambria"/>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279CB"/>
    <w:rPr>
      <w:color w:val="0000FF"/>
      <w:u w:val="single"/>
    </w:rPr>
  </w:style>
  <w:style w:type="paragraph" w:styleId="a4">
    <w:name w:val="Balloon Text"/>
    <w:basedOn w:val="a"/>
    <w:link w:val="a5"/>
    <w:uiPriority w:val="99"/>
    <w:unhideWhenUsed/>
    <w:rsid w:val="00926A51"/>
    <w:rPr>
      <w:rFonts w:ascii="Tahoma" w:hAnsi="Tahoma" w:cs="Tahoma"/>
      <w:sz w:val="16"/>
      <w:szCs w:val="16"/>
    </w:rPr>
  </w:style>
  <w:style w:type="character" w:customStyle="1" w:styleId="a5">
    <w:name w:val="Текст выноски Знак"/>
    <w:link w:val="a4"/>
    <w:uiPriority w:val="99"/>
    <w:rsid w:val="00926A51"/>
    <w:rPr>
      <w:rFonts w:ascii="Tahoma" w:eastAsia="Times New Roman" w:hAnsi="Tahoma" w:cs="Tahoma"/>
      <w:sz w:val="16"/>
      <w:szCs w:val="16"/>
      <w:lang w:eastAsia="ru-RU"/>
    </w:rPr>
  </w:style>
  <w:style w:type="paragraph" w:styleId="a6">
    <w:name w:val="Body Text"/>
    <w:aliases w:val="Заг1,BO,ID,body indent,ändrad,EHPT,Body Text2,body text,bt,heading_txt,bodytxy2,t,subtitle2,Orig Qstn,Original Question,doc1,Block text,CV Body Text,BODY TEXT,bul,heading3,3 indent,heading31,body text1,3 indent1,heading32, ändrad"/>
    <w:basedOn w:val="a"/>
    <w:link w:val="a7"/>
    <w:rsid w:val="004F79EA"/>
    <w:pPr>
      <w:suppressAutoHyphens/>
      <w:jc w:val="both"/>
    </w:pPr>
    <w:rPr>
      <w:rFonts w:ascii="Calibri" w:hAnsi="Calibri" w:cs="Calibri"/>
      <w:lang w:eastAsia="ar-SA"/>
    </w:rPr>
  </w:style>
  <w:style w:type="character" w:customStyle="1" w:styleId="a7">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6"/>
    <w:rsid w:val="004F79EA"/>
    <w:rPr>
      <w:rFonts w:ascii="Calibri" w:eastAsia="Times New Roman" w:hAnsi="Calibri" w:cs="Calibri"/>
      <w:sz w:val="24"/>
      <w:szCs w:val="24"/>
      <w:lang w:eastAsia="ar-SA"/>
    </w:rPr>
  </w:style>
  <w:style w:type="character" w:styleId="a8">
    <w:name w:val="Strong"/>
    <w:uiPriority w:val="22"/>
    <w:qFormat/>
    <w:rsid w:val="004F79EA"/>
    <w:rPr>
      <w:b/>
      <w:bCs/>
    </w:rPr>
  </w:style>
  <w:style w:type="character" w:customStyle="1" w:styleId="apple-converted-space">
    <w:name w:val="apple-converted-space"/>
    <w:basedOn w:val="a0"/>
    <w:rsid w:val="004F79EA"/>
  </w:style>
  <w:style w:type="paragraph" w:styleId="a9">
    <w:name w:val="List Paragraph"/>
    <w:basedOn w:val="a"/>
    <w:link w:val="aa"/>
    <w:uiPriority w:val="34"/>
    <w:qFormat/>
    <w:rsid w:val="009660FE"/>
    <w:pPr>
      <w:ind w:left="720"/>
      <w:contextualSpacing/>
    </w:pPr>
  </w:style>
  <w:style w:type="character" w:customStyle="1" w:styleId="22">
    <w:name w:val="Заголовок 2 Знак"/>
    <w:link w:val="20"/>
    <w:rsid w:val="000A3D22"/>
    <w:rPr>
      <w:rFonts w:ascii="Times New Roman" w:eastAsia="Times New Roman" w:hAnsi="Times New Roman"/>
      <w:b/>
      <w:bCs/>
      <w:sz w:val="24"/>
      <w:szCs w:val="26"/>
      <w:lang w:eastAsia="ar-SA"/>
    </w:rPr>
  </w:style>
  <w:style w:type="character" w:customStyle="1" w:styleId="11">
    <w:name w:val="Заголовок 1 Знак"/>
    <w:link w:val="10"/>
    <w:rsid w:val="00906104"/>
    <w:rPr>
      <w:rFonts w:ascii="Times New Roman" w:eastAsia="Times New Roman" w:hAnsi="Times New Roman"/>
      <w:b/>
      <w:bCs/>
      <w:sz w:val="24"/>
      <w:szCs w:val="28"/>
      <w:lang w:eastAsia="ar-SA"/>
    </w:rPr>
  </w:style>
  <w:style w:type="character" w:customStyle="1" w:styleId="32">
    <w:name w:val="Заголовок 3 Знак"/>
    <w:link w:val="30"/>
    <w:rsid w:val="00906104"/>
    <w:rPr>
      <w:rFonts w:ascii="Times New Roman" w:eastAsia="Times New Roman" w:hAnsi="Times New Roman" w:cs="Times New Roman"/>
      <w:b/>
      <w:bCs/>
      <w:sz w:val="24"/>
      <w:szCs w:val="24"/>
      <w:lang w:eastAsia="ar-SA"/>
    </w:rPr>
  </w:style>
  <w:style w:type="character" w:customStyle="1" w:styleId="40">
    <w:name w:val="Заголовок 4 Знак"/>
    <w:link w:val="4"/>
    <w:rsid w:val="00906104"/>
    <w:rPr>
      <w:rFonts w:ascii="Cambria" w:eastAsia="Times New Roman" w:hAnsi="Cambria" w:cs="Times New Roman"/>
      <w:b/>
      <w:bCs/>
      <w:i/>
      <w:iCs/>
      <w:color w:val="4F81BD"/>
      <w:sz w:val="24"/>
      <w:szCs w:val="24"/>
      <w:lang w:eastAsia="ar-SA"/>
    </w:rPr>
  </w:style>
  <w:style w:type="character" w:customStyle="1" w:styleId="52">
    <w:name w:val="Заголовок 5 Знак"/>
    <w:link w:val="50"/>
    <w:uiPriority w:val="9"/>
    <w:rsid w:val="00906104"/>
    <w:rPr>
      <w:rFonts w:ascii="Cambria" w:eastAsia="Times New Roman" w:hAnsi="Cambria" w:cs="Times New Roman"/>
      <w:color w:val="243F60"/>
      <w:sz w:val="24"/>
      <w:szCs w:val="24"/>
      <w:lang w:eastAsia="ar-SA"/>
    </w:rPr>
  </w:style>
  <w:style w:type="character" w:customStyle="1" w:styleId="62">
    <w:name w:val="Заголовок 6 Знак"/>
    <w:link w:val="60"/>
    <w:uiPriority w:val="9"/>
    <w:semiHidden/>
    <w:rsid w:val="00906104"/>
    <w:rPr>
      <w:rFonts w:ascii="Cambria" w:eastAsia="Times New Roman" w:hAnsi="Cambria" w:cs="Times New Roman"/>
      <w:i/>
      <w:iCs/>
      <w:color w:val="243F60"/>
      <w:sz w:val="24"/>
      <w:szCs w:val="24"/>
      <w:lang w:eastAsia="ar-SA"/>
    </w:rPr>
  </w:style>
  <w:style w:type="character" w:customStyle="1" w:styleId="72">
    <w:name w:val="Заголовок 7 Знак"/>
    <w:link w:val="70"/>
    <w:uiPriority w:val="9"/>
    <w:semiHidden/>
    <w:rsid w:val="00906104"/>
    <w:rPr>
      <w:rFonts w:ascii="Cambria" w:eastAsia="Times New Roman" w:hAnsi="Cambria" w:cs="Times New Roman"/>
      <w:i/>
      <w:iCs/>
      <w:color w:val="404040"/>
      <w:sz w:val="24"/>
      <w:szCs w:val="24"/>
      <w:lang w:eastAsia="ar-SA"/>
    </w:rPr>
  </w:style>
  <w:style w:type="character" w:customStyle="1" w:styleId="80">
    <w:name w:val="Заголовок 8 Знак"/>
    <w:link w:val="8"/>
    <w:uiPriority w:val="9"/>
    <w:semiHidden/>
    <w:rsid w:val="00906104"/>
    <w:rPr>
      <w:rFonts w:ascii="Cambria" w:eastAsia="Times New Roman" w:hAnsi="Cambria" w:cs="Times New Roman"/>
      <w:color w:val="404040"/>
      <w:sz w:val="20"/>
      <w:szCs w:val="20"/>
      <w:lang w:eastAsia="ar-SA"/>
    </w:rPr>
  </w:style>
  <w:style w:type="character" w:customStyle="1" w:styleId="90">
    <w:name w:val="Заголовок 9 Знак"/>
    <w:link w:val="9"/>
    <w:uiPriority w:val="9"/>
    <w:semiHidden/>
    <w:rsid w:val="00906104"/>
    <w:rPr>
      <w:rFonts w:ascii="Cambria" w:eastAsia="Times New Roman" w:hAnsi="Cambria" w:cs="Times New Roman"/>
      <w:i/>
      <w:iCs/>
      <w:color w:val="404040"/>
      <w:sz w:val="20"/>
      <w:szCs w:val="20"/>
      <w:lang w:eastAsia="ar-SA"/>
    </w:rPr>
  </w:style>
  <w:style w:type="numbering" w:customStyle="1" w:styleId="1">
    <w:name w:val="Стиль1"/>
    <w:uiPriority w:val="99"/>
    <w:rsid w:val="00906104"/>
    <w:pPr>
      <w:numPr>
        <w:numId w:val="2"/>
      </w:numPr>
    </w:pPr>
  </w:style>
  <w:style w:type="paragraph" w:styleId="ab">
    <w:name w:val="endnote text"/>
    <w:basedOn w:val="a"/>
    <w:link w:val="ac"/>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c">
    <w:name w:val="Текст концевой сноски Знак"/>
    <w:link w:val="ab"/>
    <w:uiPriority w:val="99"/>
    <w:semiHidden/>
    <w:rsid w:val="00906104"/>
    <w:rPr>
      <w:rFonts w:ascii="Times New Roman" w:eastAsia="Times New Roman" w:hAnsi="Times New Roman" w:cs="Times New Roman"/>
      <w:sz w:val="20"/>
      <w:szCs w:val="20"/>
      <w:lang w:eastAsia="ar-SA"/>
    </w:rPr>
  </w:style>
  <w:style w:type="character" w:styleId="ad">
    <w:name w:val="endnote reference"/>
    <w:uiPriority w:val="99"/>
    <w:semiHidden/>
    <w:unhideWhenUsed/>
    <w:rsid w:val="00906104"/>
    <w:rPr>
      <w:vertAlign w:val="superscript"/>
    </w:rPr>
  </w:style>
  <w:style w:type="character" w:styleId="ae">
    <w:name w:val="annotation reference"/>
    <w:uiPriority w:val="99"/>
    <w:semiHidden/>
    <w:unhideWhenUsed/>
    <w:rsid w:val="00906104"/>
    <w:rPr>
      <w:sz w:val="16"/>
      <w:szCs w:val="16"/>
    </w:rPr>
  </w:style>
  <w:style w:type="paragraph" w:styleId="af">
    <w:name w:val="annotation text"/>
    <w:basedOn w:val="a"/>
    <w:link w:val="af0"/>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0">
    <w:name w:val="Текст примечания Знак"/>
    <w:link w:val="af"/>
    <w:uiPriority w:val="99"/>
    <w:semiHidden/>
    <w:rsid w:val="00906104"/>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906104"/>
    <w:rPr>
      <w:b/>
      <w:bCs/>
    </w:rPr>
  </w:style>
  <w:style w:type="character" w:customStyle="1" w:styleId="af2">
    <w:name w:val="Тема примечания Знак"/>
    <w:link w:val="af1"/>
    <w:uiPriority w:val="99"/>
    <w:semiHidden/>
    <w:rsid w:val="00906104"/>
    <w:rPr>
      <w:rFonts w:ascii="Times New Roman" w:eastAsia="Times New Roman" w:hAnsi="Times New Roman" w:cs="Times New Roman"/>
      <w:b/>
      <w:bCs/>
      <w:sz w:val="20"/>
      <w:szCs w:val="20"/>
      <w:lang w:eastAsia="ar-SA"/>
    </w:rPr>
  </w:style>
  <w:style w:type="paragraph" w:styleId="af3">
    <w:name w:val="header"/>
    <w:basedOn w:val="a"/>
    <w:link w:val="af4"/>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4">
    <w:name w:val="Верхний колонтитул Знак"/>
    <w:link w:val="af3"/>
    <w:uiPriority w:val="99"/>
    <w:rsid w:val="00906104"/>
    <w:rPr>
      <w:rFonts w:ascii="Times New Roman" w:eastAsia="Times New Roman" w:hAnsi="Times New Roman" w:cs="Times New Roman"/>
      <w:sz w:val="24"/>
      <w:szCs w:val="24"/>
      <w:lang w:eastAsia="ar-SA"/>
    </w:rPr>
  </w:style>
  <w:style w:type="paragraph" w:styleId="af5">
    <w:name w:val="footer"/>
    <w:basedOn w:val="a"/>
    <w:link w:val="af6"/>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6">
    <w:name w:val="Нижний колонтитул Знак"/>
    <w:link w:val="af5"/>
    <w:uiPriority w:val="99"/>
    <w:rsid w:val="00906104"/>
    <w:rPr>
      <w:rFonts w:ascii="Times New Roman" w:eastAsia="Times New Roman" w:hAnsi="Times New Roman" w:cs="Times New Roman"/>
      <w:sz w:val="24"/>
      <w:szCs w:val="24"/>
      <w:lang w:eastAsia="ar-SA"/>
    </w:rPr>
  </w:style>
  <w:style w:type="table" w:styleId="af7">
    <w:name w:val="Table Grid"/>
    <w:basedOn w:val="a1"/>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uiPriority w:val="99"/>
    <w:semiHidden/>
    <w:unhideWhenUsed/>
    <w:rsid w:val="00906104"/>
    <w:rPr>
      <w:color w:val="800080"/>
      <w:u w:val="single"/>
    </w:rPr>
  </w:style>
  <w:style w:type="paragraph" w:customStyle="1" w:styleId="xl66">
    <w:name w:val="xl66"/>
    <w:basedOn w:val="a"/>
    <w:rsid w:val="00906104"/>
    <w:pPr>
      <w:tabs>
        <w:tab w:val="left" w:pos="425"/>
        <w:tab w:val="left" w:pos="567"/>
        <w:tab w:val="left" w:pos="709"/>
      </w:tabs>
      <w:spacing w:before="100" w:beforeAutospacing="1" w:after="100" w:afterAutospacing="1"/>
    </w:pPr>
  </w:style>
  <w:style w:type="paragraph" w:customStyle="1" w:styleId="xl67">
    <w:name w:val="xl67"/>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68">
    <w:name w:val="xl68"/>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69">
    <w:name w:val="xl6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28"/>
      <w:szCs w:val="28"/>
    </w:rPr>
  </w:style>
  <w:style w:type="paragraph" w:customStyle="1" w:styleId="xl70">
    <w:name w:val="xl70"/>
    <w:basedOn w:val="a"/>
    <w:rsid w:val="00906104"/>
    <w:pPr>
      <w:tabs>
        <w:tab w:val="left" w:pos="425"/>
        <w:tab w:val="left" w:pos="567"/>
        <w:tab w:val="left" w:pos="709"/>
      </w:tabs>
      <w:spacing w:before="100" w:beforeAutospacing="1" w:after="100" w:afterAutospacing="1"/>
    </w:pPr>
    <w:rPr>
      <w:sz w:val="28"/>
      <w:szCs w:val="28"/>
    </w:rPr>
  </w:style>
  <w:style w:type="paragraph" w:customStyle="1" w:styleId="xl71">
    <w:name w:val="xl7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2">
    <w:name w:val="xl7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3">
    <w:name w:val="xl73"/>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4">
    <w:name w:val="xl74"/>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5">
    <w:name w:val="xl7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6">
    <w:name w:val="xl76"/>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77">
    <w:name w:val="xl77"/>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8">
    <w:name w:val="xl78"/>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9">
    <w:name w:val="xl79"/>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0">
    <w:name w:val="xl80"/>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1">
    <w:name w:val="xl81"/>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2">
    <w:name w:val="xl82"/>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28"/>
      <w:szCs w:val="28"/>
    </w:rPr>
  </w:style>
  <w:style w:type="paragraph" w:customStyle="1" w:styleId="xl83">
    <w:name w:val="xl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4">
    <w:name w:val="xl84"/>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28"/>
      <w:szCs w:val="28"/>
    </w:rPr>
  </w:style>
  <w:style w:type="paragraph" w:customStyle="1" w:styleId="xl85">
    <w:name w:val="xl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6">
    <w:name w:val="xl86"/>
    <w:basedOn w:val="a"/>
    <w:rsid w:val="00906104"/>
    <w:pPr>
      <w:shd w:val="clear" w:color="000000" w:fill="FFFFFF"/>
      <w:tabs>
        <w:tab w:val="left" w:pos="425"/>
        <w:tab w:val="left" w:pos="567"/>
        <w:tab w:val="left" w:pos="709"/>
      </w:tabs>
      <w:spacing w:before="100" w:beforeAutospacing="1" w:after="100" w:afterAutospacing="1"/>
    </w:pPr>
  </w:style>
  <w:style w:type="paragraph" w:customStyle="1" w:styleId="xl87">
    <w:name w:val="xl8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88">
    <w:name w:val="xl88"/>
    <w:basedOn w:val="a"/>
    <w:rsid w:val="00906104"/>
    <w:pPr>
      <w:tabs>
        <w:tab w:val="left" w:pos="425"/>
        <w:tab w:val="left" w:pos="567"/>
        <w:tab w:val="left" w:pos="709"/>
      </w:tabs>
      <w:spacing w:before="100" w:beforeAutospacing="1" w:after="100" w:afterAutospacing="1"/>
    </w:pPr>
    <w:rPr>
      <w:sz w:val="36"/>
      <w:szCs w:val="36"/>
    </w:rPr>
  </w:style>
  <w:style w:type="paragraph" w:customStyle="1" w:styleId="xl89">
    <w:name w:val="xl8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0">
    <w:name w:val="xl90"/>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1">
    <w:name w:val="xl91"/>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b/>
      <w:bCs/>
      <w:sz w:val="32"/>
      <w:szCs w:val="32"/>
    </w:rPr>
  </w:style>
  <w:style w:type="paragraph" w:customStyle="1" w:styleId="xl92">
    <w:name w:val="xl92"/>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3">
    <w:name w:val="xl93"/>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4">
    <w:name w:val="xl94"/>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5">
    <w:name w:val="xl9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6">
    <w:name w:val="xl96"/>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32"/>
      <w:szCs w:val="32"/>
    </w:rPr>
  </w:style>
  <w:style w:type="paragraph" w:customStyle="1" w:styleId="xl97">
    <w:name w:val="xl9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8">
    <w:name w:val="xl98"/>
    <w:basedOn w:val="a"/>
    <w:rsid w:val="0090610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9">
    <w:name w:val="xl99"/>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100">
    <w:name w:val="xl10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1">
    <w:name w:val="xl101"/>
    <w:basedOn w:val="a"/>
    <w:rsid w:val="00906104"/>
    <w:pPr>
      <w:pBdr>
        <w:top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2">
    <w:name w:val="xl102"/>
    <w:basedOn w:val="a"/>
    <w:rsid w:val="00906104"/>
    <w:pPr>
      <w:pBdr>
        <w:top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3">
    <w:name w:val="xl10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4">
    <w:name w:val="xl104"/>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5">
    <w:name w:val="xl105"/>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6">
    <w:name w:val="xl106"/>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07">
    <w:name w:val="xl107"/>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08">
    <w:name w:val="xl108"/>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09">
    <w:name w:val="xl109"/>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10">
    <w:name w:val="xl110"/>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1">
    <w:name w:val="xl111"/>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2">
    <w:name w:val="xl112"/>
    <w:basedOn w:val="a"/>
    <w:rsid w:val="0090610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13">
    <w:name w:val="xl113"/>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4">
    <w:name w:val="xl114"/>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5">
    <w:name w:val="xl115"/>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6">
    <w:name w:val="xl116"/>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7">
    <w:name w:val="xl117"/>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8">
    <w:name w:val="xl11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9">
    <w:name w:val="xl119"/>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0">
    <w:name w:val="xl120"/>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1">
    <w:name w:val="xl121"/>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2">
    <w:name w:val="xl122"/>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3">
    <w:name w:val="xl123"/>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24">
    <w:name w:val="xl124"/>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5">
    <w:name w:val="xl125"/>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6">
    <w:name w:val="xl126"/>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7">
    <w:name w:val="xl127"/>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8">
    <w:name w:val="xl128"/>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29">
    <w:name w:val="xl129"/>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30">
    <w:name w:val="xl130"/>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1">
    <w:name w:val="xl131"/>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2">
    <w:name w:val="xl132"/>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33">
    <w:name w:val="xl133"/>
    <w:basedOn w:val="a"/>
    <w:rsid w:val="0090610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4">
    <w:name w:val="xl134"/>
    <w:basedOn w:val="a"/>
    <w:rsid w:val="0090610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5">
    <w:name w:val="xl13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36">
    <w:name w:val="xl136"/>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7">
    <w:name w:val="xl137"/>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8">
    <w:name w:val="xl138"/>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9">
    <w:name w:val="xl139"/>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0">
    <w:name w:val="xl140"/>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1">
    <w:name w:val="xl141"/>
    <w:basedOn w:val="a"/>
    <w:rsid w:val="0090610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2">
    <w:name w:val="xl142"/>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3">
    <w:name w:val="xl143"/>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4">
    <w:name w:val="xl144"/>
    <w:basedOn w:val="a"/>
    <w:rsid w:val="00906104"/>
    <w:pPr>
      <w:pBdr>
        <w:top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5">
    <w:name w:val="xl145"/>
    <w:basedOn w:val="a"/>
    <w:rsid w:val="0090610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6">
    <w:name w:val="xl146"/>
    <w:basedOn w:val="a"/>
    <w:rsid w:val="00906104"/>
    <w:pP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7">
    <w:name w:val="xl147"/>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8">
    <w:name w:val="xl148"/>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49">
    <w:name w:val="xl149"/>
    <w:basedOn w:val="a"/>
    <w:rsid w:val="0090610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sz w:val="28"/>
      <w:szCs w:val="28"/>
    </w:rPr>
  </w:style>
  <w:style w:type="paragraph" w:customStyle="1" w:styleId="xl150">
    <w:name w:val="xl150"/>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jc w:val="center"/>
    </w:pPr>
    <w:rPr>
      <w:b/>
      <w:bCs/>
      <w:sz w:val="32"/>
      <w:szCs w:val="32"/>
    </w:rPr>
  </w:style>
  <w:style w:type="paragraph" w:customStyle="1" w:styleId="xl151">
    <w:name w:val="xl151"/>
    <w:basedOn w:val="a"/>
    <w:rsid w:val="0090610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pPr>
    <w:rPr>
      <w:b/>
      <w:bCs/>
      <w:sz w:val="32"/>
      <w:szCs w:val="32"/>
    </w:rPr>
  </w:style>
  <w:style w:type="paragraph" w:customStyle="1" w:styleId="xl152">
    <w:name w:val="xl152"/>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3">
    <w:name w:val="xl153"/>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4">
    <w:name w:val="xl154"/>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5">
    <w:name w:val="xl155"/>
    <w:basedOn w:val="a"/>
    <w:rsid w:val="0090610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6">
    <w:name w:val="xl156"/>
    <w:basedOn w:val="a"/>
    <w:rsid w:val="00906104"/>
    <w:pPr>
      <w:pBdr>
        <w:top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7">
    <w:name w:val="xl157"/>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8">
    <w:name w:val="xl158"/>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9">
    <w:name w:val="xl159"/>
    <w:basedOn w:val="a"/>
    <w:rsid w:val="00906104"/>
    <w:pPr>
      <w:pBdr>
        <w:top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0">
    <w:name w:val="xl160"/>
    <w:basedOn w:val="a"/>
    <w:rsid w:val="0090610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1">
    <w:name w:val="xl161"/>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2">
    <w:name w:val="xl162"/>
    <w:basedOn w:val="a"/>
    <w:rsid w:val="0090610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3">
    <w:name w:val="xl163"/>
    <w:basedOn w:val="a"/>
    <w:rsid w:val="0090610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64">
    <w:name w:val="xl164"/>
    <w:basedOn w:val="a"/>
    <w:rsid w:val="0090610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5">
    <w:name w:val="xl165"/>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6">
    <w:name w:val="xl166"/>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67">
    <w:name w:val="xl167"/>
    <w:basedOn w:val="a"/>
    <w:rsid w:val="0090610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pPr>
    <w:rPr>
      <w:sz w:val="32"/>
      <w:szCs w:val="32"/>
    </w:rPr>
  </w:style>
  <w:style w:type="paragraph" w:customStyle="1" w:styleId="xl168">
    <w:name w:val="xl168"/>
    <w:basedOn w:val="a"/>
    <w:rsid w:val="0090610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69">
    <w:name w:val="xl169"/>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0">
    <w:name w:val="xl170"/>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71">
    <w:name w:val="xl171"/>
    <w:basedOn w:val="a"/>
    <w:rsid w:val="0090610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72">
    <w:name w:val="xl172"/>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3">
    <w:name w:val="xl173"/>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4">
    <w:name w:val="xl174"/>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5">
    <w:name w:val="xl175"/>
    <w:basedOn w:val="a"/>
    <w:rsid w:val="0090610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76">
    <w:name w:val="xl176"/>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7">
    <w:name w:val="xl17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8">
    <w:name w:val="xl17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9">
    <w:name w:val="xl179"/>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80">
    <w:name w:val="xl18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81">
    <w:name w:val="xl18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2">
    <w:name w:val="xl18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3">
    <w:name w:val="xl1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4">
    <w:name w:val="xl184"/>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5">
    <w:name w:val="xl1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6">
    <w:name w:val="xl186"/>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7">
    <w:name w:val="xl18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8">
    <w:name w:val="xl188"/>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9">
    <w:name w:val="xl189"/>
    <w:basedOn w:val="a"/>
    <w:rsid w:val="0090610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0">
    <w:name w:val="xl190"/>
    <w:basedOn w:val="a"/>
    <w:rsid w:val="00906104"/>
    <w:pPr>
      <w:pBdr>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1">
    <w:name w:val="xl191"/>
    <w:basedOn w:val="a"/>
    <w:rsid w:val="0090610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2">
    <w:name w:val="xl192"/>
    <w:basedOn w:val="a"/>
    <w:rsid w:val="0090610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3">
    <w:name w:val="xl19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4">
    <w:name w:val="xl194"/>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5">
    <w:name w:val="xl195"/>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6">
    <w:name w:val="xl196"/>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7">
    <w:name w:val="xl197"/>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8">
    <w:name w:val="xl198"/>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9">
    <w:name w:val="xl199"/>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0">
    <w:name w:val="xl200"/>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1">
    <w:name w:val="xl201"/>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2">
    <w:name w:val="xl202"/>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3">
    <w:name w:val="xl203"/>
    <w:basedOn w:val="a"/>
    <w:rsid w:val="0090610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4">
    <w:name w:val="xl204"/>
    <w:basedOn w:val="a"/>
    <w:rsid w:val="0090610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5">
    <w:name w:val="xl205"/>
    <w:basedOn w:val="a"/>
    <w:rsid w:val="0090610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6">
    <w:name w:val="xl206"/>
    <w:basedOn w:val="a"/>
    <w:rsid w:val="0090610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7">
    <w:name w:val="xl207"/>
    <w:basedOn w:val="a"/>
    <w:rsid w:val="0090610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8">
    <w:name w:val="xl208"/>
    <w:basedOn w:val="a"/>
    <w:rsid w:val="0090610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9">
    <w:name w:val="xl209"/>
    <w:basedOn w:val="a"/>
    <w:rsid w:val="00906104"/>
    <w:pPr>
      <w:pBdr>
        <w:top w:val="single" w:sz="8" w:space="0" w:color="auto"/>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0">
    <w:name w:val="xl210"/>
    <w:basedOn w:val="a"/>
    <w:rsid w:val="00906104"/>
    <w:pPr>
      <w:pBdr>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1">
    <w:name w:val="xl211"/>
    <w:basedOn w:val="a"/>
    <w:rsid w:val="00906104"/>
    <w:pPr>
      <w:pBdr>
        <w:left w:val="single" w:sz="8" w:space="0" w:color="auto"/>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2">
    <w:name w:val="xl212"/>
    <w:basedOn w:val="a"/>
    <w:rsid w:val="00906104"/>
    <w:pPr>
      <w:pBdr>
        <w:top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3">
    <w:name w:val="xl213"/>
    <w:basedOn w:val="a"/>
    <w:rsid w:val="00906104"/>
    <w:pP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4">
    <w:name w:val="xl214"/>
    <w:basedOn w:val="a"/>
    <w:rsid w:val="00906104"/>
    <w:pPr>
      <w:pBdr>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5">
    <w:name w:val="xl215"/>
    <w:basedOn w:val="a"/>
    <w:rsid w:val="0090610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6">
    <w:name w:val="xl216"/>
    <w:basedOn w:val="a"/>
    <w:rsid w:val="00906104"/>
    <w:pPr>
      <w:pBdr>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7">
    <w:name w:val="xl217"/>
    <w:basedOn w:val="a"/>
    <w:rsid w:val="0090610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8">
    <w:name w:val="xl218"/>
    <w:basedOn w:val="a"/>
    <w:rsid w:val="0090610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19">
    <w:name w:val="xl219"/>
    <w:basedOn w:val="a"/>
    <w:rsid w:val="0090610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20">
    <w:name w:val="xl220"/>
    <w:basedOn w:val="a"/>
    <w:rsid w:val="0090610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221">
    <w:name w:val="xl221"/>
    <w:basedOn w:val="a"/>
    <w:rsid w:val="00906104"/>
    <w:pPr>
      <w:pBdr>
        <w:top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2">
    <w:name w:val="xl222"/>
    <w:basedOn w:val="a"/>
    <w:rsid w:val="00906104"/>
    <w:pPr>
      <w:pBdr>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3">
    <w:name w:val="xl223"/>
    <w:basedOn w:val="a"/>
    <w:rsid w:val="00906104"/>
    <w:pPr>
      <w:pBdr>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4">
    <w:name w:val="xl224"/>
    <w:basedOn w:val="a"/>
    <w:rsid w:val="00906104"/>
    <w:pPr>
      <w:pBdr>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numbering" w:customStyle="1" w:styleId="2">
    <w:name w:val="Стиль2"/>
    <w:uiPriority w:val="99"/>
    <w:rsid w:val="00906104"/>
    <w:pPr>
      <w:numPr>
        <w:numId w:val="3"/>
      </w:numPr>
    </w:pPr>
  </w:style>
  <w:style w:type="numbering" w:customStyle="1" w:styleId="3">
    <w:name w:val="Стиль3"/>
    <w:uiPriority w:val="99"/>
    <w:rsid w:val="00906104"/>
    <w:pPr>
      <w:numPr>
        <w:numId w:val="4"/>
      </w:numPr>
    </w:pPr>
  </w:style>
  <w:style w:type="paragraph" w:styleId="af9">
    <w:name w:val="Title"/>
    <w:basedOn w:val="a"/>
    <w:next w:val="a"/>
    <w:link w:val="afa"/>
    <w:uiPriority w:val="10"/>
    <w:qFormat/>
    <w:rsid w:val="00906104"/>
    <w:pPr>
      <w:pBdr>
        <w:bottom w:val="single" w:sz="8" w:space="4" w:color="4F81BD"/>
      </w:pBdr>
      <w:tabs>
        <w:tab w:val="left" w:pos="425"/>
        <w:tab w:val="left" w:pos="567"/>
        <w:tab w:val="left" w:pos="709"/>
      </w:tabs>
      <w:suppressAutoHyphens/>
      <w:spacing w:after="300"/>
      <w:contextualSpacing/>
    </w:pPr>
    <w:rPr>
      <w:rFonts w:ascii="Cambria" w:hAnsi="Cambria"/>
      <w:color w:val="17365D"/>
      <w:spacing w:val="5"/>
      <w:kern w:val="28"/>
      <w:sz w:val="52"/>
      <w:szCs w:val="52"/>
      <w:lang w:eastAsia="ar-SA"/>
    </w:rPr>
  </w:style>
  <w:style w:type="character" w:customStyle="1" w:styleId="afa">
    <w:name w:val="Название Знак"/>
    <w:link w:val="af9"/>
    <w:uiPriority w:val="10"/>
    <w:rsid w:val="00906104"/>
    <w:rPr>
      <w:rFonts w:ascii="Cambria" w:eastAsia="Times New Roman" w:hAnsi="Cambria" w:cs="Times New Roman"/>
      <w:color w:val="17365D"/>
      <w:spacing w:val="5"/>
      <w:kern w:val="28"/>
      <w:sz w:val="52"/>
      <w:szCs w:val="52"/>
      <w:lang w:eastAsia="ar-SA"/>
    </w:rPr>
  </w:style>
  <w:style w:type="paragraph" w:styleId="afb">
    <w:name w:val="Subtitle"/>
    <w:basedOn w:val="a"/>
    <w:next w:val="a"/>
    <w:link w:val="afc"/>
    <w:uiPriority w:val="11"/>
    <w:qFormat/>
    <w:rsid w:val="00906104"/>
    <w:pPr>
      <w:numPr>
        <w:ilvl w:val="1"/>
      </w:numPr>
      <w:tabs>
        <w:tab w:val="left" w:pos="425"/>
        <w:tab w:val="left" w:pos="567"/>
        <w:tab w:val="left" w:pos="709"/>
      </w:tabs>
      <w:suppressAutoHyphens/>
    </w:pPr>
    <w:rPr>
      <w:rFonts w:ascii="Cambria" w:hAnsi="Cambria"/>
      <w:i/>
      <w:iCs/>
      <w:color w:val="4F81BD"/>
      <w:spacing w:val="15"/>
      <w:lang w:eastAsia="ar-SA"/>
    </w:rPr>
  </w:style>
  <w:style w:type="character" w:customStyle="1" w:styleId="afc">
    <w:name w:val="Подзаголовок Знак"/>
    <w:link w:val="afb"/>
    <w:uiPriority w:val="11"/>
    <w:rsid w:val="00906104"/>
    <w:rPr>
      <w:rFonts w:ascii="Cambria" w:eastAsia="Times New Roman" w:hAnsi="Cambria" w:cs="Times New Roman"/>
      <w:i/>
      <w:iCs/>
      <w:color w:val="4F81BD"/>
      <w:spacing w:val="15"/>
      <w:sz w:val="24"/>
      <w:szCs w:val="24"/>
      <w:lang w:eastAsia="ar-SA"/>
    </w:rPr>
  </w:style>
  <w:style w:type="numbering" w:customStyle="1" w:styleId="42">
    <w:name w:val="Стиль4"/>
    <w:uiPriority w:val="99"/>
    <w:rsid w:val="00906104"/>
  </w:style>
  <w:style w:type="numbering" w:customStyle="1" w:styleId="5">
    <w:name w:val="Стиль5"/>
    <w:uiPriority w:val="99"/>
    <w:rsid w:val="00906104"/>
    <w:pPr>
      <w:numPr>
        <w:numId w:val="6"/>
      </w:numPr>
    </w:pPr>
  </w:style>
  <w:style w:type="numbering" w:customStyle="1" w:styleId="6">
    <w:name w:val="Стиль6"/>
    <w:uiPriority w:val="99"/>
    <w:rsid w:val="00906104"/>
    <w:pPr>
      <w:numPr>
        <w:numId w:val="7"/>
      </w:numPr>
    </w:pPr>
  </w:style>
  <w:style w:type="numbering" w:customStyle="1" w:styleId="7">
    <w:name w:val="Стиль7"/>
    <w:uiPriority w:val="99"/>
    <w:rsid w:val="00906104"/>
    <w:pPr>
      <w:numPr>
        <w:numId w:val="8"/>
      </w:numPr>
    </w:pPr>
  </w:style>
  <w:style w:type="character" w:styleId="afd">
    <w:name w:val="Book Title"/>
    <w:uiPriority w:val="33"/>
    <w:rsid w:val="00906104"/>
    <w:rPr>
      <w:b/>
      <w:bCs/>
      <w:smallCaps/>
      <w:spacing w:val="5"/>
    </w:rPr>
  </w:style>
  <w:style w:type="paragraph" w:styleId="afe">
    <w:name w:val="No Spacing"/>
    <w:next w:val="a"/>
    <w:qFormat/>
    <w:rsid w:val="00906104"/>
    <w:pPr>
      <w:suppressAutoHyphens/>
      <w:spacing w:before="120" w:after="120"/>
    </w:pPr>
    <w:rPr>
      <w:rFonts w:ascii="Times New Roman" w:eastAsia="Times New Roman" w:hAnsi="Times New Roman"/>
      <w:sz w:val="24"/>
      <w:szCs w:val="24"/>
      <w:lang w:eastAsia="ar-SA"/>
    </w:rPr>
  </w:style>
  <w:style w:type="character" w:styleId="aff">
    <w:name w:val="Subtle Reference"/>
    <w:uiPriority w:val="31"/>
    <w:qFormat/>
    <w:rsid w:val="00906104"/>
    <w:rPr>
      <w:smallCaps/>
      <w:color w:val="C0504D"/>
      <w:u w:val="single"/>
    </w:rPr>
  </w:style>
  <w:style w:type="numbering" w:customStyle="1" w:styleId="82">
    <w:name w:val="Стиль8"/>
    <w:uiPriority w:val="99"/>
    <w:rsid w:val="00906104"/>
  </w:style>
  <w:style w:type="numbering" w:customStyle="1" w:styleId="92">
    <w:name w:val="Стиль9"/>
    <w:uiPriority w:val="99"/>
    <w:rsid w:val="00906104"/>
  </w:style>
  <w:style w:type="numbering" w:customStyle="1" w:styleId="100">
    <w:name w:val="Стиль10"/>
    <w:uiPriority w:val="99"/>
    <w:rsid w:val="00906104"/>
  </w:style>
  <w:style w:type="numbering" w:customStyle="1" w:styleId="110">
    <w:name w:val="Стиль11"/>
    <w:uiPriority w:val="99"/>
    <w:rsid w:val="00906104"/>
  </w:style>
  <w:style w:type="numbering" w:customStyle="1" w:styleId="120">
    <w:name w:val="Стиль12"/>
    <w:uiPriority w:val="99"/>
    <w:rsid w:val="00906104"/>
  </w:style>
  <w:style w:type="numbering" w:customStyle="1" w:styleId="13">
    <w:name w:val="Стиль13"/>
    <w:uiPriority w:val="99"/>
    <w:rsid w:val="00906104"/>
  </w:style>
  <w:style w:type="numbering" w:customStyle="1" w:styleId="14">
    <w:name w:val="Стиль14"/>
    <w:uiPriority w:val="99"/>
    <w:rsid w:val="00906104"/>
    <w:pPr>
      <w:numPr>
        <w:numId w:val="15"/>
      </w:numPr>
    </w:pPr>
  </w:style>
  <w:style w:type="numbering" w:customStyle="1" w:styleId="15">
    <w:name w:val="Стиль15"/>
    <w:uiPriority w:val="99"/>
    <w:rsid w:val="00906104"/>
    <w:pPr>
      <w:numPr>
        <w:numId w:val="16"/>
      </w:numPr>
    </w:pPr>
  </w:style>
  <w:style w:type="numbering" w:customStyle="1" w:styleId="17">
    <w:name w:val="Нет списка1"/>
    <w:next w:val="a2"/>
    <w:uiPriority w:val="99"/>
    <w:semiHidden/>
    <w:unhideWhenUsed/>
    <w:rsid w:val="00906104"/>
  </w:style>
  <w:style w:type="numbering" w:customStyle="1" w:styleId="112">
    <w:name w:val="Нет списка11"/>
    <w:next w:val="a2"/>
    <w:uiPriority w:val="99"/>
    <w:semiHidden/>
    <w:unhideWhenUsed/>
    <w:rsid w:val="00906104"/>
  </w:style>
  <w:style w:type="paragraph" w:customStyle="1" w:styleId="Times12">
    <w:name w:val="Times 12"/>
    <w:basedOn w:val="a"/>
    <w:rsid w:val="00906104"/>
    <w:pPr>
      <w:tabs>
        <w:tab w:val="left" w:pos="425"/>
        <w:tab w:val="left" w:pos="567"/>
        <w:tab w:val="left" w:pos="709"/>
      </w:tabs>
      <w:suppressAutoHyphens/>
      <w:overflowPunct w:val="0"/>
      <w:autoSpaceDE w:val="0"/>
      <w:ind w:firstLine="567"/>
      <w:jc w:val="both"/>
    </w:pPr>
    <w:rPr>
      <w:bCs/>
      <w:szCs w:val="22"/>
      <w:lang w:eastAsia="ar-SA"/>
    </w:rPr>
  </w:style>
  <w:style w:type="paragraph" w:styleId="aff0">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f1"/>
    <w:uiPriority w:val="99"/>
    <w:rsid w:val="00906104"/>
    <w:pPr>
      <w:tabs>
        <w:tab w:val="left" w:pos="425"/>
        <w:tab w:val="left" w:pos="567"/>
        <w:tab w:val="left" w:pos="709"/>
      </w:tabs>
      <w:suppressAutoHyphens/>
      <w:spacing w:before="280" w:after="280"/>
    </w:pPr>
    <w:rPr>
      <w:lang w:eastAsia="ar-SA"/>
    </w:rPr>
  </w:style>
  <w:style w:type="paragraph" w:customStyle="1" w:styleId="18">
    <w:name w:val="Продолжение списка1"/>
    <w:basedOn w:val="a"/>
    <w:rsid w:val="00906104"/>
    <w:pPr>
      <w:tabs>
        <w:tab w:val="left" w:pos="425"/>
        <w:tab w:val="left" w:pos="567"/>
        <w:tab w:val="left" w:pos="709"/>
      </w:tabs>
      <w:suppressAutoHyphens/>
      <w:spacing w:after="120"/>
      <w:ind w:left="283"/>
    </w:pPr>
    <w:rPr>
      <w:lang w:eastAsia="ar-SA"/>
    </w:rPr>
  </w:style>
  <w:style w:type="paragraph" w:styleId="23">
    <w:name w:val="Body Text Indent 2"/>
    <w:basedOn w:val="a"/>
    <w:link w:val="24"/>
    <w:rsid w:val="00906104"/>
    <w:pPr>
      <w:tabs>
        <w:tab w:val="left" w:pos="425"/>
        <w:tab w:val="left" w:pos="567"/>
        <w:tab w:val="left" w:pos="709"/>
      </w:tabs>
      <w:ind w:firstLine="851"/>
      <w:jc w:val="both"/>
    </w:pPr>
    <w:rPr>
      <w:rFonts w:ascii="Arial" w:hAnsi="Arial"/>
      <w:sz w:val="22"/>
      <w:szCs w:val="20"/>
    </w:rPr>
  </w:style>
  <w:style w:type="character" w:customStyle="1" w:styleId="24">
    <w:name w:val="Основной текст с отступом 2 Знак"/>
    <w:link w:val="23"/>
    <w:rsid w:val="00906104"/>
    <w:rPr>
      <w:rFonts w:ascii="Arial" w:eastAsia="Times New Roman" w:hAnsi="Arial" w:cs="Times New Roman"/>
      <w:szCs w:val="20"/>
      <w:lang w:eastAsia="ru-RU"/>
    </w:rPr>
  </w:style>
  <w:style w:type="paragraph" w:styleId="33">
    <w:name w:val="Body Text Indent 3"/>
    <w:basedOn w:val="a"/>
    <w:link w:val="34"/>
    <w:unhideWhenUsed/>
    <w:rsid w:val="00906104"/>
    <w:pPr>
      <w:tabs>
        <w:tab w:val="left" w:pos="425"/>
        <w:tab w:val="left" w:pos="567"/>
        <w:tab w:val="left" w:pos="709"/>
      </w:tabs>
      <w:suppressAutoHyphens/>
      <w:spacing w:after="120"/>
      <w:ind w:left="283"/>
    </w:pPr>
    <w:rPr>
      <w:sz w:val="16"/>
      <w:szCs w:val="16"/>
      <w:lang w:eastAsia="ar-SA"/>
    </w:rPr>
  </w:style>
  <w:style w:type="character" w:customStyle="1" w:styleId="34">
    <w:name w:val="Основной текст с отступом 3 Знак"/>
    <w:link w:val="33"/>
    <w:rsid w:val="00906104"/>
    <w:rPr>
      <w:rFonts w:ascii="Times New Roman" w:eastAsia="Times New Roman" w:hAnsi="Times New Roman" w:cs="Times New Roman"/>
      <w:sz w:val="16"/>
      <w:szCs w:val="16"/>
      <w:lang w:eastAsia="ar-SA"/>
    </w:rPr>
  </w:style>
  <w:style w:type="numbering" w:customStyle="1" w:styleId="1110">
    <w:name w:val="Нет списка111"/>
    <w:next w:val="a2"/>
    <w:semiHidden/>
    <w:rsid w:val="00906104"/>
  </w:style>
  <w:style w:type="paragraph" w:styleId="aff2">
    <w:name w:val="Body Text Indent"/>
    <w:basedOn w:val="a"/>
    <w:link w:val="aff3"/>
    <w:rsid w:val="00906104"/>
    <w:pPr>
      <w:tabs>
        <w:tab w:val="left" w:pos="425"/>
        <w:tab w:val="left" w:pos="567"/>
        <w:tab w:val="left" w:pos="709"/>
      </w:tabs>
      <w:ind w:firstLine="567"/>
      <w:jc w:val="both"/>
    </w:pPr>
    <w:rPr>
      <w:rFonts w:ascii="Arial" w:hAnsi="Arial"/>
      <w:szCs w:val="20"/>
    </w:rPr>
  </w:style>
  <w:style w:type="character" w:customStyle="1" w:styleId="aff3">
    <w:name w:val="Основной текст с отступом Знак"/>
    <w:link w:val="aff2"/>
    <w:rsid w:val="00906104"/>
    <w:rPr>
      <w:rFonts w:ascii="Arial" w:eastAsia="Times New Roman" w:hAnsi="Arial" w:cs="Times New Roman"/>
      <w:sz w:val="24"/>
      <w:szCs w:val="20"/>
      <w:lang w:eastAsia="ru-RU"/>
    </w:rPr>
  </w:style>
  <w:style w:type="character" w:styleId="aff4">
    <w:name w:val="page number"/>
    <w:basedOn w:val="a0"/>
    <w:rsid w:val="00906104"/>
  </w:style>
  <w:style w:type="paragraph" w:styleId="25">
    <w:name w:val="Body Text 2"/>
    <w:basedOn w:val="a"/>
    <w:link w:val="26"/>
    <w:rsid w:val="00906104"/>
    <w:pPr>
      <w:tabs>
        <w:tab w:val="left" w:pos="425"/>
        <w:tab w:val="left" w:pos="567"/>
        <w:tab w:val="left" w:pos="709"/>
        <w:tab w:val="left" w:pos="4770"/>
      </w:tabs>
      <w:ind w:right="283"/>
      <w:jc w:val="both"/>
    </w:pPr>
    <w:rPr>
      <w:szCs w:val="20"/>
    </w:rPr>
  </w:style>
  <w:style w:type="character" w:customStyle="1" w:styleId="26">
    <w:name w:val="Основной текст 2 Знак"/>
    <w:link w:val="25"/>
    <w:rsid w:val="00906104"/>
    <w:rPr>
      <w:rFonts w:ascii="Times New Roman" w:eastAsia="Times New Roman" w:hAnsi="Times New Roman" w:cs="Times New Roman"/>
      <w:sz w:val="24"/>
      <w:szCs w:val="20"/>
      <w:lang w:eastAsia="ru-RU"/>
    </w:rPr>
  </w:style>
  <w:style w:type="paragraph" w:styleId="35">
    <w:name w:val="Body Text 3"/>
    <w:basedOn w:val="a"/>
    <w:link w:val="36"/>
    <w:rsid w:val="00906104"/>
    <w:pPr>
      <w:tabs>
        <w:tab w:val="left" w:pos="425"/>
        <w:tab w:val="left" w:pos="567"/>
        <w:tab w:val="left" w:pos="709"/>
      </w:tabs>
      <w:jc w:val="both"/>
    </w:pPr>
    <w:rPr>
      <w:rFonts w:ascii="Arial" w:hAnsi="Arial"/>
      <w:sz w:val="22"/>
      <w:szCs w:val="20"/>
    </w:rPr>
  </w:style>
  <w:style w:type="character" w:customStyle="1" w:styleId="36">
    <w:name w:val="Основной текст 3 Знак"/>
    <w:link w:val="35"/>
    <w:rsid w:val="00906104"/>
    <w:rPr>
      <w:rFonts w:ascii="Arial" w:eastAsia="Times New Roman" w:hAnsi="Arial" w:cs="Times New Roman"/>
      <w:szCs w:val="20"/>
      <w:lang w:eastAsia="ru-RU"/>
    </w:rPr>
  </w:style>
  <w:style w:type="paragraph" w:customStyle="1" w:styleId="aff5">
    <w:name w:val="Таблицы (моноширинный)"/>
    <w:basedOn w:val="a"/>
    <w:next w:val="a"/>
    <w:uiPriority w:val="99"/>
    <w:rsid w:val="00906104"/>
    <w:pPr>
      <w:widowControl w:val="0"/>
      <w:tabs>
        <w:tab w:val="left" w:pos="425"/>
        <w:tab w:val="left" w:pos="567"/>
        <w:tab w:val="left" w:pos="709"/>
      </w:tabs>
      <w:autoSpaceDE w:val="0"/>
      <w:autoSpaceDN w:val="0"/>
      <w:adjustRightInd w:val="0"/>
      <w:jc w:val="both"/>
    </w:pPr>
    <w:rPr>
      <w:rFonts w:ascii="Courier New" w:hAnsi="Courier New" w:cs="Courier New"/>
      <w:sz w:val="20"/>
      <w:szCs w:val="20"/>
    </w:rPr>
  </w:style>
  <w:style w:type="numbering" w:customStyle="1" w:styleId="19">
    <w:name w:val="Текущий список1"/>
    <w:rsid w:val="00906104"/>
  </w:style>
  <w:style w:type="paragraph" w:styleId="aff6">
    <w:name w:val="Revision"/>
    <w:hidden/>
    <w:uiPriority w:val="99"/>
    <w:semiHidden/>
    <w:rsid w:val="00906104"/>
    <w:rPr>
      <w:rFonts w:ascii="Times New Roman" w:eastAsia="Times New Roman" w:hAnsi="Times New Roman"/>
      <w:sz w:val="24"/>
      <w:szCs w:val="24"/>
      <w:lang w:eastAsia="ar-SA"/>
    </w:rPr>
  </w:style>
  <w:style w:type="table" w:customStyle="1" w:styleId="1a">
    <w:name w:val="Сетка таблицы1"/>
    <w:basedOn w:val="a1"/>
    <w:next w:val="af7"/>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Текущий список11"/>
    <w:rsid w:val="00906104"/>
  </w:style>
  <w:style w:type="paragraph" w:styleId="aff7">
    <w:name w:val="footnote text"/>
    <w:basedOn w:val="a"/>
    <w:link w:val="aff8"/>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f8">
    <w:name w:val="Текст сноски Знак"/>
    <w:link w:val="aff7"/>
    <w:uiPriority w:val="99"/>
    <w:semiHidden/>
    <w:rsid w:val="00906104"/>
    <w:rPr>
      <w:rFonts w:ascii="Times New Roman" w:eastAsia="Times New Roman" w:hAnsi="Times New Roman" w:cs="Times New Roman"/>
      <w:sz w:val="20"/>
      <w:szCs w:val="20"/>
      <w:lang w:eastAsia="ar-SA"/>
    </w:rPr>
  </w:style>
  <w:style w:type="character" w:styleId="aff9">
    <w:name w:val="footnote reference"/>
    <w:uiPriority w:val="99"/>
    <w:semiHidden/>
    <w:unhideWhenUsed/>
    <w:rsid w:val="00906104"/>
    <w:rPr>
      <w:vertAlign w:val="superscript"/>
    </w:rPr>
  </w:style>
  <w:style w:type="table" w:customStyle="1" w:styleId="27">
    <w:name w:val="Сетка таблицы2"/>
    <w:basedOn w:val="a1"/>
    <w:next w:val="af7"/>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TOC Heading"/>
    <w:basedOn w:val="10"/>
    <w:next w:val="a"/>
    <w:uiPriority w:val="39"/>
    <w:semiHidden/>
    <w:unhideWhenUsed/>
    <w:qFormat/>
    <w:rsid w:val="00906104"/>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8">
    <w:name w:val="toc 2"/>
    <w:basedOn w:val="a"/>
    <w:next w:val="a"/>
    <w:autoRedefine/>
    <w:uiPriority w:val="39"/>
    <w:unhideWhenUsed/>
    <w:qFormat/>
    <w:rsid w:val="00906104"/>
    <w:pPr>
      <w:suppressAutoHyphens/>
      <w:ind w:left="240"/>
    </w:pPr>
    <w:rPr>
      <w:rFonts w:ascii="Calibri" w:hAnsi="Calibri" w:cs="Calibri"/>
      <w:smallCaps/>
      <w:sz w:val="20"/>
      <w:szCs w:val="20"/>
      <w:lang w:eastAsia="ar-SA"/>
    </w:rPr>
  </w:style>
  <w:style w:type="paragraph" w:styleId="1b">
    <w:name w:val="toc 1"/>
    <w:basedOn w:val="a"/>
    <w:next w:val="a"/>
    <w:autoRedefine/>
    <w:uiPriority w:val="39"/>
    <w:unhideWhenUsed/>
    <w:qFormat/>
    <w:rsid w:val="00906104"/>
    <w:pPr>
      <w:suppressAutoHyphens/>
      <w:spacing w:before="120" w:after="120"/>
    </w:pPr>
    <w:rPr>
      <w:rFonts w:ascii="Calibri" w:hAnsi="Calibri" w:cs="Calibri"/>
      <w:b/>
      <w:bCs/>
      <w:caps/>
      <w:sz w:val="20"/>
      <w:szCs w:val="20"/>
      <w:lang w:eastAsia="ar-SA"/>
    </w:rPr>
  </w:style>
  <w:style w:type="paragraph" w:styleId="37">
    <w:name w:val="toc 3"/>
    <w:basedOn w:val="a"/>
    <w:next w:val="a"/>
    <w:autoRedefine/>
    <w:uiPriority w:val="39"/>
    <w:unhideWhenUsed/>
    <w:qFormat/>
    <w:rsid w:val="00906104"/>
    <w:pPr>
      <w:suppressAutoHyphens/>
      <w:ind w:left="480"/>
    </w:pPr>
    <w:rPr>
      <w:rFonts w:ascii="Calibri" w:hAnsi="Calibri" w:cs="Calibri"/>
      <w:i/>
      <w:iCs/>
      <w:sz w:val="20"/>
      <w:szCs w:val="20"/>
      <w:lang w:eastAsia="ar-SA"/>
    </w:rPr>
  </w:style>
  <w:style w:type="paragraph" w:styleId="43">
    <w:name w:val="toc 4"/>
    <w:basedOn w:val="a"/>
    <w:next w:val="a"/>
    <w:autoRedefine/>
    <w:uiPriority w:val="39"/>
    <w:unhideWhenUsed/>
    <w:rsid w:val="00906104"/>
    <w:pPr>
      <w:suppressAutoHyphens/>
      <w:ind w:left="720"/>
    </w:pPr>
    <w:rPr>
      <w:rFonts w:ascii="Calibri" w:hAnsi="Calibri" w:cs="Calibri"/>
      <w:sz w:val="18"/>
      <w:szCs w:val="18"/>
      <w:lang w:eastAsia="ar-SA"/>
    </w:rPr>
  </w:style>
  <w:style w:type="paragraph" w:styleId="53">
    <w:name w:val="toc 5"/>
    <w:basedOn w:val="a"/>
    <w:next w:val="a"/>
    <w:autoRedefine/>
    <w:uiPriority w:val="39"/>
    <w:unhideWhenUsed/>
    <w:rsid w:val="00906104"/>
    <w:pPr>
      <w:suppressAutoHyphens/>
      <w:ind w:left="960"/>
    </w:pPr>
    <w:rPr>
      <w:rFonts w:ascii="Calibri" w:hAnsi="Calibri" w:cs="Calibri"/>
      <w:sz w:val="18"/>
      <w:szCs w:val="18"/>
      <w:lang w:eastAsia="ar-SA"/>
    </w:rPr>
  </w:style>
  <w:style w:type="paragraph" w:styleId="63">
    <w:name w:val="toc 6"/>
    <w:basedOn w:val="a"/>
    <w:next w:val="a"/>
    <w:autoRedefine/>
    <w:uiPriority w:val="39"/>
    <w:unhideWhenUsed/>
    <w:rsid w:val="00906104"/>
    <w:pPr>
      <w:suppressAutoHyphens/>
      <w:ind w:left="1200"/>
    </w:pPr>
    <w:rPr>
      <w:rFonts w:ascii="Calibri" w:hAnsi="Calibri" w:cs="Calibri"/>
      <w:sz w:val="18"/>
      <w:szCs w:val="18"/>
      <w:lang w:eastAsia="ar-SA"/>
    </w:rPr>
  </w:style>
  <w:style w:type="paragraph" w:styleId="73">
    <w:name w:val="toc 7"/>
    <w:basedOn w:val="a"/>
    <w:next w:val="a"/>
    <w:autoRedefine/>
    <w:uiPriority w:val="39"/>
    <w:unhideWhenUsed/>
    <w:rsid w:val="00906104"/>
    <w:pPr>
      <w:suppressAutoHyphens/>
      <w:ind w:left="1440"/>
    </w:pPr>
    <w:rPr>
      <w:rFonts w:ascii="Calibri" w:hAnsi="Calibri" w:cs="Calibri"/>
      <w:sz w:val="18"/>
      <w:szCs w:val="18"/>
      <w:lang w:eastAsia="ar-SA"/>
    </w:rPr>
  </w:style>
  <w:style w:type="paragraph" w:styleId="83">
    <w:name w:val="toc 8"/>
    <w:basedOn w:val="a"/>
    <w:next w:val="a"/>
    <w:autoRedefine/>
    <w:uiPriority w:val="39"/>
    <w:unhideWhenUsed/>
    <w:rsid w:val="00906104"/>
    <w:pPr>
      <w:suppressAutoHyphens/>
      <w:ind w:left="1680"/>
    </w:pPr>
    <w:rPr>
      <w:rFonts w:ascii="Calibri" w:hAnsi="Calibri" w:cs="Calibri"/>
      <w:sz w:val="18"/>
      <w:szCs w:val="18"/>
      <w:lang w:eastAsia="ar-SA"/>
    </w:rPr>
  </w:style>
  <w:style w:type="paragraph" w:styleId="93">
    <w:name w:val="toc 9"/>
    <w:basedOn w:val="a"/>
    <w:next w:val="a"/>
    <w:autoRedefine/>
    <w:uiPriority w:val="39"/>
    <w:unhideWhenUsed/>
    <w:rsid w:val="00906104"/>
    <w:pPr>
      <w:suppressAutoHyphens/>
      <w:ind w:left="1920"/>
    </w:pPr>
    <w:rPr>
      <w:rFonts w:ascii="Calibri" w:hAnsi="Calibri" w:cs="Calibri"/>
      <w:sz w:val="18"/>
      <w:szCs w:val="18"/>
      <w:lang w:eastAsia="ar-SA"/>
    </w:rPr>
  </w:style>
  <w:style w:type="numbering" w:customStyle="1" w:styleId="29">
    <w:name w:val="Нет списка2"/>
    <w:next w:val="a2"/>
    <w:uiPriority w:val="99"/>
    <w:semiHidden/>
    <w:unhideWhenUsed/>
    <w:rsid w:val="0057258B"/>
  </w:style>
  <w:style w:type="numbering" w:customStyle="1" w:styleId="16">
    <w:name w:val="Стиль16"/>
    <w:uiPriority w:val="99"/>
    <w:rsid w:val="0057258B"/>
    <w:pPr>
      <w:numPr>
        <w:numId w:val="1"/>
      </w:numPr>
    </w:pPr>
  </w:style>
  <w:style w:type="numbering" w:customStyle="1" w:styleId="21">
    <w:name w:val="Стиль21"/>
    <w:uiPriority w:val="99"/>
    <w:rsid w:val="0057258B"/>
    <w:pPr>
      <w:numPr>
        <w:numId w:val="5"/>
      </w:numPr>
    </w:pPr>
  </w:style>
  <w:style w:type="numbering" w:customStyle="1" w:styleId="31">
    <w:name w:val="Стиль31"/>
    <w:uiPriority w:val="99"/>
    <w:rsid w:val="0057258B"/>
    <w:pPr>
      <w:numPr>
        <w:numId w:val="9"/>
      </w:numPr>
    </w:pPr>
  </w:style>
  <w:style w:type="numbering" w:customStyle="1" w:styleId="41">
    <w:name w:val="Стиль41"/>
    <w:uiPriority w:val="99"/>
    <w:rsid w:val="0057258B"/>
    <w:pPr>
      <w:numPr>
        <w:numId w:val="10"/>
      </w:numPr>
    </w:pPr>
  </w:style>
  <w:style w:type="numbering" w:customStyle="1" w:styleId="51">
    <w:name w:val="Стиль51"/>
    <w:uiPriority w:val="99"/>
    <w:rsid w:val="0057258B"/>
    <w:pPr>
      <w:numPr>
        <w:numId w:val="11"/>
      </w:numPr>
    </w:pPr>
  </w:style>
  <w:style w:type="numbering" w:customStyle="1" w:styleId="61">
    <w:name w:val="Стиль61"/>
    <w:uiPriority w:val="99"/>
    <w:rsid w:val="0057258B"/>
    <w:pPr>
      <w:numPr>
        <w:numId w:val="12"/>
      </w:numPr>
    </w:pPr>
  </w:style>
  <w:style w:type="numbering" w:customStyle="1" w:styleId="71">
    <w:name w:val="Стиль71"/>
    <w:uiPriority w:val="99"/>
    <w:rsid w:val="0057258B"/>
    <w:pPr>
      <w:numPr>
        <w:numId w:val="13"/>
      </w:numPr>
    </w:pPr>
  </w:style>
  <w:style w:type="numbering" w:customStyle="1" w:styleId="81">
    <w:name w:val="Стиль81"/>
    <w:uiPriority w:val="99"/>
    <w:rsid w:val="0057258B"/>
    <w:pPr>
      <w:numPr>
        <w:numId w:val="14"/>
      </w:numPr>
    </w:pPr>
  </w:style>
  <w:style w:type="numbering" w:customStyle="1" w:styleId="91">
    <w:name w:val="Стиль91"/>
    <w:uiPriority w:val="99"/>
    <w:rsid w:val="0057258B"/>
    <w:pPr>
      <w:numPr>
        <w:numId w:val="18"/>
      </w:numPr>
    </w:pPr>
  </w:style>
  <w:style w:type="numbering" w:customStyle="1" w:styleId="101">
    <w:name w:val="Стиль101"/>
    <w:uiPriority w:val="99"/>
    <w:rsid w:val="0057258B"/>
    <w:pPr>
      <w:numPr>
        <w:numId w:val="19"/>
      </w:numPr>
    </w:pPr>
  </w:style>
  <w:style w:type="numbering" w:customStyle="1" w:styleId="111">
    <w:name w:val="Стиль111"/>
    <w:uiPriority w:val="99"/>
    <w:rsid w:val="0057258B"/>
    <w:pPr>
      <w:numPr>
        <w:numId w:val="20"/>
      </w:numPr>
    </w:pPr>
  </w:style>
  <w:style w:type="numbering" w:customStyle="1" w:styleId="121">
    <w:name w:val="Стиль121"/>
    <w:uiPriority w:val="99"/>
    <w:rsid w:val="0057258B"/>
    <w:pPr>
      <w:numPr>
        <w:numId w:val="21"/>
      </w:numPr>
    </w:pPr>
  </w:style>
  <w:style w:type="numbering" w:customStyle="1" w:styleId="131">
    <w:name w:val="Стиль131"/>
    <w:uiPriority w:val="99"/>
    <w:rsid w:val="0057258B"/>
    <w:pPr>
      <w:numPr>
        <w:numId w:val="22"/>
      </w:numPr>
    </w:pPr>
  </w:style>
  <w:style w:type="numbering" w:customStyle="1" w:styleId="141">
    <w:name w:val="Стиль141"/>
    <w:uiPriority w:val="99"/>
    <w:rsid w:val="0057258B"/>
    <w:pPr>
      <w:numPr>
        <w:numId w:val="23"/>
      </w:numPr>
    </w:pPr>
  </w:style>
  <w:style w:type="numbering" w:customStyle="1" w:styleId="151">
    <w:name w:val="Стиль151"/>
    <w:uiPriority w:val="99"/>
    <w:rsid w:val="0057258B"/>
    <w:pPr>
      <w:numPr>
        <w:numId w:val="24"/>
      </w:numPr>
    </w:pPr>
  </w:style>
  <w:style w:type="numbering" w:customStyle="1" w:styleId="122">
    <w:name w:val="Нет списка12"/>
    <w:next w:val="a2"/>
    <w:uiPriority w:val="99"/>
    <w:semiHidden/>
    <w:unhideWhenUsed/>
    <w:rsid w:val="0057258B"/>
  </w:style>
  <w:style w:type="numbering" w:customStyle="1" w:styleId="1120">
    <w:name w:val="Нет списка112"/>
    <w:next w:val="a2"/>
    <w:uiPriority w:val="99"/>
    <w:semiHidden/>
    <w:unhideWhenUsed/>
    <w:rsid w:val="0057258B"/>
  </w:style>
  <w:style w:type="numbering" w:customStyle="1" w:styleId="1111">
    <w:name w:val="Нет списка1111"/>
    <w:next w:val="a2"/>
    <w:semiHidden/>
    <w:rsid w:val="0057258B"/>
  </w:style>
  <w:style w:type="numbering" w:customStyle="1" w:styleId="12">
    <w:name w:val="Текущий список12"/>
    <w:rsid w:val="0057258B"/>
    <w:pPr>
      <w:numPr>
        <w:numId w:val="25"/>
      </w:numPr>
    </w:pPr>
  </w:style>
  <w:style w:type="numbering" w:customStyle="1" w:styleId="1112">
    <w:name w:val="Текущий список111"/>
    <w:rsid w:val="0057258B"/>
  </w:style>
  <w:style w:type="numbering" w:customStyle="1" w:styleId="210">
    <w:name w:val="Нет списка21"/>
    <w:next w:val="a2"/>
    <w:uiPriority w:val="99"/>
    <w:semiHidden/>
    <w:unhideWhenUsed/>
    <w:rsid w:val="0057258B"/>
  </w:style>
  <w:style w:type="numbering" w:customStyle="1" w:styleId="38">
    <w:name w:val="Нет списка3"/>
    <w:next w:val="a2"/>
    <w:uiPriority w:val="99"/>
    <w:semiHidden/>
    <w:unhideWhenUsed/>
    <w:rsid w:val="00786366"/>
  </w:style>
  <w:style w:type="character" w:styleId="affb">
    <w:name w:val="Placeholder Text"/>
    <w:uiPriority w:val="99"/>
    <w:semiHidden/>
    <w:rsid w:val="00575CFE"/>
    <w:rPr>
      <w:color w:val="808080"/>
    </w:rPr>
  </w:style>
  <w:style w:type="character" w:customStyle="1" w:styleId="art-postheader">
    <w:name w:val="art-postheader"/>
    <w:rsid w:val="000D332F"/>
  </w:style>
  <w:style w:type="character" w:customStyle="1" w:styleId="menu">
    <w:name w:val="menu"/>
    <w:rsid w:val="000D332F"/>
  </w:style>
  <w:style w:type="paragraph" w:customStyle="1" w:styleId="affc">
    <w:name w:val="Содержимое таблицы"/>
    <w:basedOn w:val="a"/>
    <w:rsid w:val="008C6148"/>
    <w:pPr>
      <w:suppressLineNumbers/>
      <w:suppressAutoHyphens/>
    </w:pPr>
    <w:rPr>
      <w:lang w:eastAsia="ar-SA"/>
    </w:rPr>
  </w:style>
  <w:style w:type="numbering" w:customStyle="1" w:styleId="44">
    <w:name w:val="Нет списка4"/>
    <w:next w:val="a2"/>
    <w:uiPriority w:val="99"/>
    <w:semiHidden/>
    <w:unhideWhenUsed/>
    <w:rsid w:val="006C7A33"/>
  </w:style>
  <w:style w:type="character" w:customStyle="1" w:styleId="WW8Num1z0">
    <w:name w:val="WW8Num1z0"/>
    <w:rsid w:val="006C7A33"/>
  </w:style>
  <w:style w:type="character" w:customStyle="1" w:styleId="WW8Num1z1">
    <w:name w:val="WW8Num1z1"/>
    <w:rsid w:val="006C7A33"/>
  </w:style>
  <w:style w:type="character" w:customStyle="1" w:styleId="WW8Num1z2">
    <w:name w:val="WW8Num1z2"/>
    <w:rsid w:val="006C7A33"/>
  </w:style>
  <w:style w:type="character" w:customStyle="1" w:styleId="WW8Num1z3">
    <w:name w:val="WW8Num1z3"/>
    <w:rsid w:val="006C7A33"/>
  </w:style>
  <w:style w:type="character" w:customStyle="1" w:styleId="WW8Num1z4">
    <w:name w:val="WW8Num1z4"/>
    <w:rsid w:val="006C7A33"/>
  </w:style>
  <w:style w:type="character" w:customStyle="1" w:styleId="WW8Num1z5">
    <w:name w:val="WW8Num1z5"/>
    <w:rsid w:val="006C7A33"/>
  </w:style>
  <w:style w:type="character" w:customStyle="1" w:styleId="WW8Num1z6">
    <w:name w:val="WW8Num1z6"/>
    <w:rsid w:val="006C7A33"/>
  </w:style>
  <w:style w:type="character" w:customStyle="1" w:styleId="WW8Num1z7">
    <w:name w:val="WW8Num1z7"/>
    <w:rsid w:val="006C7A33"/>
  </w:style>
  <w:style w:type="character" w:customStyle="1" w:styleId="WW8Num1z8">
    <w:name w:val="WW8Num1z8"/>
    <w:rsid w:val="006C7A33"/>
  </w:style>
  <w:style w:type="character" w:customStyle="1" w:styleId="2a">
    <w:name w:val="Основной шрифт абзаца2"/>
    <w:rsid w:val="006C7A33"/>
  </w:style>
  <w:style w:type="character" w:customStyle="1" w:styleId="1c">
    <w:name w:val="Основной шрифт абзаца1"/>
    <w:rsid w:val="006C7A33"/>
  </w:style>
  <w:style w:type="character" w:customStyle="1" w:styleId="1d">
    <w:name w:val="Знак Знак1"/>
    <w:rsid w:val="006C7A33"/>
    <w:rPr>
      <w:b/>
      <w:bCs/>
      <w:sz w:val="24"/>
      <w:szCs w:val="24"/>
    </w:rPr>
  </w:style>
  <w:style w:type="character" w:customStyle="1" w:styleId="affd">
    <w:name w:val="Знак Знак"/>
    <w:rsid w:val="006C7A33"/>
    <w:rPr>
      <w:sz w:val="24"/>
      <w:szCs w:val="24"/>
    </w:rPr>
  </w:style>
  <w:style w:type="paragraph" w:customStyle="1" w:styleId="affe">
    <w:name w:val="Заголовок"/>
    <w:basedOn w:val="a"/>
    <w:next w:val="a6"/>
    <w:rsid w:val="006C7A33"/>
    <w:pPr>
      <w:keepNext/>
      <w:suppressAutoHyphens/>
      <w:spacing w:before="240" w:after="120"/>
    </w:pPr>
    <w:rPr>
      <w:rFonts w:ascii="Liberation Sans" w:eastAsia="DejaVu Sans" w:hAnsi="Liberation Sans" w:cs="Lohit Hindi"/>
      <w:sz w:val="28"/>
      <w:szCs w:val="28"/>
      <w:lang w:eastAsia="zh-CN"/>
    </w:rPr>
  </w:style>
  <w:style w:type="paragraph" w:styleId="afff">
    <w:name w:val="List"/>
    <w:basedOn w:val="a6"/>
    <w:rsid w:val="006C7A33"/>
    <w:pPr>
      <w:spacing w:after="120"/>
      <w:jc w:val="left"/>
    </w:pPr>
    <w:rPr>
      <w:rFonts w:ascii="Times New Roman" w:hAnsi="Times New Roman" w:cs="Lohit Hindi"/>
      <w:lang w:eastAsia="zh-CN"/>
    </w:rPr>
  </w:style>
  <w:style w:type="paragraph" w:styleId="afff0">
    <w:name w:val="caption"/>
    <w:basedOn w:val="a"/>
    <w:qFormat/>
    <w:rsid w:val="006C7A33"/>
    <w:pPr>
      <w:suppressLineNumbers/>
      <w:suppressAutoHyphens/>
      <w:spacing w:before="120" w:after="120"/>
    </w:pPr>
    <w:rPr>
      <w:rFonts w:cs="Lohit Hindi"/>
      <w:i/>
      <w:iCs/>
      <w:lang w:eastAsia="zh-CN"/>
    </w:rPr>
  </w:style>
  <w:style w:type="paragraph" w:customStyle="1" w:styleId="2b">
    <w:name w:val="Указатель2"/>
    <w:basedOn w:val="a"/>
    <w:rsid w:val="006C7A33"/>
    <w:pPr>
      <w:suppressLineNumbers/>
      <w:suppressAutoHyphens/>
    </w:pPr>
    <w:rPr>
      <w:rFonts w:cs="Lohit Hindi"/>
      <w:lang w:eastAsia="zh-CN"/>
    </w:rPr>
  </w:style>
  <w:style w:type="paragraph" w:customStyle="1" w:styleId="1e">
    <w:name w:val="Название объекта1"/>
    <w:basedOn w:val="a"/>
    <w:rsid w:val="006C7A33"/>
    <w:pPr>
      <w:suppressLineNumbers/>
      <w:suppressAutoHyphens/>
      <w:spacing w:before="120" w:after="120"/>
    </w:pPr>
    <w:rPr>
      <w:rFonts w:cs="Lohit Hindi"/>
      <w:i/>
      <w:iCs/>
      <w:lang w:eastAsia="zh-CN"/>
    </w:rPr>
  </w:style>
  <w:style w:type="paragraph" w:customStyle="1" w:styleId="1f">
    <w:name w:val="Указатель1"/>
    <w:basedOn w:val="a"/>
    <w:rsid w:val="006C7A33"/>
    <w:pPr>
      <w:suppressLineNumbers/>
      <w:suppressAutoHyphens/>
    </w:pPr>
    <w:rPr>
      <w:rFonts w:cs="Lohit Hindi"/>
      <w:lang w:eastAsia="zh-CN"/>
    </w:rPr>
  </w:style>
  <w:style w:type="paragraph" w:customStyle="1" w:styleId="afff1">
    <w:name w:val="Заголовок таблицы"/>
    <w:basedOn w:val="affc"/>
    <w:rsid w:val="006C7A33"/>
    <w:pPr>
      <w:jc w:val="center"/>
    </w:pPr>
    <w:rPr>
      <w:b/>
      <w:bCs/>
      <w:lang w:eastAsia="zh-CN"/>
    </w:rPr>
  </w:style>
  <w:style w:type="paragraph" w:customStyle="1" w:styleId="ConsPlusCell">
    <w:name w:val="ConsPlusCell"/>
    <w:uiPriority w:val="99"/>
    <w:rsid w:val="006C7A33"/>
    <w:pPr>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6C7A33"/>
    <w:pPr>
      <w:widowControl w:val="0"/>
      <w:autoSpaceDE w:val="0"/>
      <w:autoSpaceDN w:val="0"/>
      <w:adjustRightInd w:val="0"/>
      <w:ind w:firstLine="720"/>
    </w:pPr>
    <w:rPr>
      <w:rFonts w:ascii="Arial" w:eastAsia="Times New Roman" w:hAnsi="Arial" w:cs="Arial"/>
    </w:rPr>
  </w:style>
  <w:style w:type="character" w:customStyle="1" w:styleId="aff1">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f0"/>
    <w:uiPriority w:val="99"/>
    <w:locked/>
    <w:rsid w:val="006C7A33"/>
    <w:rPr>
      <w:rFonts w:ascii="Times New Roman" w:eastAsia="Times New Roman" w:hAnsi="Times New Roman" w:cs="Times New Roman"/>
      <w:sz w:val="24"/>
      <w:szCs w:val="24"/>
      <w:lang w:eastAsia="ar-SA"/>
    </w:rPr>
  </w:style>
  <w:style w:type="paragraph" w:customStyle="1" w:styleId="ConsPlusNonformat">
    <w:name w:val="ConsPlusNonformat"/>
    <w:rsid w:val="006C7A33"/>
    <w:pPr>
      <w:widowControl w:val="0"/>
      <w:autoSpaceDE w:val="0"/>
      <w:autoSpaceDN w:val="0"/>
      <w:adjustRightInd w:val="0"/>
    </w:pPr>
    <w:rPr>
      <w:rFonts w:ascii="Courier New" w:eastAsia="Times New Roman" w:hAnsi="Courier New" w:cs="Courier New"/>
    </w:rPr>
  </w:style>
  <w:style w:type="paragraph" w:customStyle="1" w:styleId="afff2">
    <w:name w:val="Знак Знак Знак Знак"/>
    <w:basedOn w:val="a"/>
    <w:rsid w:val="006C7A33"/>
    <w:pPr>
      <w:widowControl w:val="0"/>
      <w:adjustRightInd w:val="0"/>
      <w:spacing w:after="160" w:line="240" w:lineRule="exact"/>
      <w:jc w:val="right"/>
    </w:pPr>
    <w:rPr>
      <w:rFonts w:ascii="Arial" w:hAnsi="Arial" w:cs="Arial"/>
      <w:sz w:val="20"/>
      <w:szCs w:val="20"/>
      <w:lang w:val="en-GB" w:eastAsia="en-US"/>
    </w:rPr>
  </w:style>
  <w:style w:type="numbering" w:customStyle="1" w:styleId="54">
    <w:name w:val="Нет списка5"/>
    <w:next w:val="a2"/>
    <w:uiPriority w:val="99"/>
    <w:semiHidden/>
    <w:unhideWhenUsed/>
    <w:rsid w:val="00E105F1"/>
  </w:style>
  <w:style w:type="paragraph" w:customStyle="1" w:styleId="2c">
    <w:name w:val="Цитата2"/>
    <w:basedOn w:val="a"/>
    <w:rsid w:val="005746ED"/>
    <w:pPr>
      <w:tabs>
        <w:tab w:val="left" w:pos="6804"/>
      </w:tabs>
      <w:suppressAutoHyphens/>
      <w:ind w:left="2268" w:right="709" w:hanging="1417"/>
      <w:jc w:val="both"/>
    </w:pPr>
    <w:rPr>
      <w:lang w:eastAsia="ar-SA"/>
    </w:rPr>
  </w:style>
  <w:style w:type="character" w:customStyle="1" w:styleId="aa">
    <w:name w:val="Абзац списка Знак"/>
    <w:link w:val="a9"/>
    <w:uiPriority w:val="34"/>
    <w:locked/>
    <w:rsid w:val="00613DDF"/>
    <w:rPr>
      <w:rFonts w:ascii="Times New Roman" w:eastAsia="Times New Roman" w:hAnsi="Times New Roman"/>
      <w:sz w:val="24"/>
      <w:szCs w:val="24"/>
    </w:rPr>
  </w:style>
  <w:style w:type="paragraph" w:customStyle="1" w:styleId="Default">
    <w:name w:val="Default"/>
    <w:rsid w:val="00613DDF"/>
    <w:pPr>
      <w:autoSpaceDE w:val="0"/>
      <w:autoSpaceDN w:val="0"/>
      <w:adjustRightInd w:val="0"/>
    </w:pPr>
    <w:rPr>
      <w:rFonts w:cs="Calibri"/>
      <w:color w:val="000000"/>
      <w:sz w:val="24"/>
      <w:szCs w:val="24"/>
      <w:lang w:eastAsia="en-US"/>
    </w:rPr>
  </w:style>
  <w:style w:type="character" w:customStyle="1" w:styleId="info-blockchars-list-item-value">
    <w:name w:val="info-block__chars-list-item-value"/>
    <w:rsid w:val="00BD3C12"/>
  </w:style>
  <w:style w:type="character" w:styleId="afff3">
    <w:name w:val="Emphasis"/>
    <w:uiPriority w:val="20"/>
    <w:qFormat/>
    <w:rsid w:val="00BD3C12"/>
    <w:rPr>
      <w:i/>
      <w:iCs/>
    </w:rPr>
  </w:style>
  <w:style w:type="numbering" w:customStyle="1" w:styleId="1121">
    <w:name w:val="Стиль112"/>
    <w:uiPriority w:val="99"/>
    <w:rsid w:val="00D150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9CB"/>
    <w:rPr>
      <w:rFonts w:ascii="Times New Roman" w:eastAsia="Times New Roman" w:hAnsi="Times New Roman"/>
      <w:sz w:val="24"/>
      <w:szCs w:val="24"/>
    </w:rPr>
  </w:style>
  <w:style w:type="paragraph" w:styleId="10">
    <w:name w:val="heading 1"/>
    <w:basedOn w:val="a"/>
    <w:next w:val="a"/>
    <w:link w:val="11"/>
    <w:qFormat/>
    <w:rsid w:val="00906104"/>
    <w:pPr>
      <w:keepNext/>
      <w:keepLines/>
      <w:numPr>
        <w:numId w:val="17"/>
      </w:numPr>
      <w:tabs>
        <w:tab w:val="left" w:pos="425"/>
        <w:tab w:val="left" w:pos="567"/>
        <w:tab w:val="left" w:pos="709"/>
      </w:tabs>
      <w:suppressAutoHyphens/>
      <w:spacing w:before="240"/>
      <w:ind w:left="0" w:firstLine="0"/>
      <w:outlineLvl w:val="0"/>
    </w:pPr>
    <w:rPr>
      <w:b/>
      <w:bCs/>
      <w:szCs w:val="28"/>
      <w:lang w:eastAsia="ar-SA"/>
    </w:rPr>
  </w:style>
  <w:style w:type="paragraph" w:styleId="20">
    <w:name w:val="heading 2"/>
    <w:basedOn w:val="a"/>
    <w:next w:val="a"/>
    <w:link w:val="22"/>
    <w:unhideWhenUsed/>
    <w:qFormat/>
    <w:rsid w:val="000A3D22"/>
    <w:pPr>
      <w:keepNext/>
      <w:keepLines/>
      <w:numPr>
        <w:numId w:val="1"/>
      </w:numPr>
      <w:tabs>
        <w:tab w:val="left" w:leader="underscore" w:pos="0"/>
        <w:tab w:val="left" w:pos="567"/>
        <w:tab w:val="left" w:pos="709"/>
        <w:tab w:val="left" w:pos="851"/>
      </w:tabs>
      <w:suppressAutoHyphens/>
      <w:spacing w:before="240"/>
      <w:ind w:left="0" w:firstLine="0"/>
      <w:outlineLvl w:val="1"/>
    </w:pPr>
    <w:rPr>
      <w:b/>
      <w:bCs/>
      <w:szCs w:val="26"/>
      <w:lang w:eastAsia="ar-SA"/>
    </w:rPr>
  </w:style>
  <w:style w:type="paragraph" w:styleId="30">
    <w:name w:val="heading 3"/>
    <w:basedOn w:val="a"/>
    <w:next w:val="a"/>
    <w:link w:val="32"/>
    <w:unhideWhenUsed/>
    <w:qFormat/>
    <w:rsid w:val="00906104"/>
    <w:pPr>
      <w:keepNext/>
      <w:keepLines/>
      <w:tabs>
        <w:tab w:val="left" w:pos="425"/>
        <w:tab w:val="left" w:pos="567"/>
        <w:tab w:val="left" w:pos="709"/>
      </w:tabs>
      <w:suppressAutoHyphens/>
      <w:ind w:left="397" w:firstLine="170"/>
      <w:contextualSpacing/>
      <w:outlineLvl w:val="2"/>
    </w:pPr>
    <w:rPr>
      <w:b/>
      <w:bCs/>
      <w:lang w:eastAsia="ar-SA"/>
    </w:rPr>
  </w:style>
  <w:style w:type="paragraph" w:styleId="4">
    <w:name w:val="heading 4"/>
    <w:basedOn w:val="a"/>
    <w:next w:val="a"/>
    <w:link w:val="40"/>
    <w:unhideWhenUsed/>
    <w:qFormat/>
    <w:rsid w:val="00906104"/>
    <w:pPr>
      <w:keepNext/>
      <w:keepLines/>
      <w:tabs>
        <w:tab w:val="left" w:pos="425"/>
        <w:tab w:val="left" w:pos="567"/>
        <w:tab w:val="left" w:pos="709"/>
      </w:tabs>
      <w:suppressAutoHyphens/>
      <w:spacing w:before="200"/>
      <w:outlineLvl w:val="3"/>
    </w:pPr>
    <w:rPr>
      <w:rFonts w:ascii="Cambria" w:hAnsi="Cambria"/>
      <w:b/>
      <w:bCs/>
      <w:i/>
      <w:iCs/>
      <w:color w:val="4F81BD"/>
      <w:lang w:eastAsia="ar-SA"/>
    </w:rPr>
  </w:style>
  <w:style w:type="paragraph" w:styleId="50">
    <w:name w:val="heading 5"/>
    <w:basedOn w:val="a"/>
    <w:next w:val="a"/>
    <w:link w:val="52"/>
    <w:uiPriority w:val="9"/>
    <w:unhideWhenUsed/>
    <w:qFormat/>
    <w:rsid w:val="00906104"/>
    <w:pPr>
      <w:keepNext/>
      <w:keepLines/>
      <w:tabs>
        <w:tab w:val="left" w:pos="425"/>
        <w:tab w:val="left" w:pos="567"/>
        <w:tab w:val="left" w:pos="709"/>
      </w:tabs>
      <w:suppressAutoHyphens/>
      <w:spacing w:before="200"/>
      <w:outlineLvl w:val="4"/>
    </w:pPr>
    <w:rPr>
      <w:rFonts w:ascii="Cambria" w:hAnsi="Cambria"/>
      <w:color w:val="243F60"/>
      <w:lang w:eastAsia="ar-SA"/>
    </w:rPr>
  </w:style>
  <w:style w:type="paragraph" w:styleId="60">
    <w:name w:val="heading 6"/>
    <w:basedOn w:val="a"/>
    <w:next w:val="a"/>
    <w:link w:val="62"/>
    <w:uiPriority w:val="9"/>
    <w:semiHidden/>
    <w:unhideWhenUsed/>
    <w:qFormat/>
    <w:rsid w:val="00906104"/>
    <w:pPr>
      <w:keepNext/>
      <w:keepLines/>
      <w:tabs>
        <w:tab w:val="left" w:pos="425"/>
        <w:tab w:val="left" w:pos="567"/>
        <w:tab w:val="left" w:pos="709"/>
      </w:tabs>
      <w:suppressAutoHyphens/>
      <w:spacing w:before="200"/>
      <w:outlineLvl w:val="5"/>
    </w:pPr>
    <w:rPr>
      <w:rFonts w:ascii="Cambria" w:hAnsi="Cambria"/>
      <w:i/>
      <w:iCs/>
      <w:color w:val="243F60"/>
      <w:lang w:eastAsia="ar-SA"/>
    </w:rPr>
  </w:style>
  <w:style w:type="paragraph" w:styleId="70">
    <w:name w:val="heading 7"/>
    <w:basedOn w:val="a"/>
    <w:next w:val="a"/>
    <w:link w:val="72"/>
    <w:uiPriority w:val="9"/>
    <w:semiHidden/>
    <w:unhideWhenUsed/>
    <w:qFormat/>
    <w:rsid w:val="00906104"/>
    <w:pPr>
      <w:keepNext/>
      <w:keepLines/>
      <w:tabs>
        <w:tab w:val="left" w:pos="425"/>
        <w:tab w:val="left" w:pos="567"/>
        <w:tab w:val="left" w:pos="709"/>
      </w:tabs>
      <w:suppressAutoHyphens/>
      <w:spacing w:before="200"/>
      <w:outlineLvl w:val="6"/>
    </w:pPr>
    <w:rPr>
      <w:rFonts w:ascii="Cambria" w:hAnsi="Cambria"/>
      <w:i/>
      <w:iCs/>
      <w:color w:val="404040"/>
      <w:lang w:eastAsia="ar-SA"/>
    </w:rPr>
  </w:style>
  <w:style w:type="paragraph" w:styleId="8">
    <w:name w:val="heading 8"/>
    <w:basedOn w:val="a"/>
    <w:next w:val="a"/>
    <w:link w:val="80"/>
    <w:uiPriority w:val="9"/>
    <w:semiHidden/>
    <w:unhideWhenUsed/>
    <w:qFormat/>
    <w:rsid w:val="00906104"/>
    <w:pPr>
      <w:keepNext/>
      <w:keepLines/>
      <w:tabs>
        <w:tab w:val="left" w:pos="425"/>
        <w:tab w:val="left" w:pos="567"/>
        <w:tab w:val="left" w:pos="709"/>
      </w:tabs>
      <w:suppressAutoHyphens/>
      <w:spacing w:before="200"/>
      <w:outlineLvl w:val="7"/>
    </w:pPr>
    <w:rPr>
      <w:rFonts w:ascii="Cambria" w:hAnsi="Cambria"/>
      <w:color w:val="404040"/>
      <w:sz w:val="20"/>
      <w:szCs w:val="20"/>
      <w:lang w:eastAsia="ar-SA"/>
    </w:rPr>
  </w:style>
  <w:style w:type="paragraph" w:styleId="9">
    <w:name w:val="heading 9"/>
    <w:basedOn w:val="a"/>
    <w:next w:val="a"/>
    <w:link w:val="90"/>
    <w:uiPriority w:val="9"/>
    <w:semiHidden/>
    <w:unhideWhenUsed/>
    <w:qFormat/>
    <w:rsid w:val="00906104"/>
    <w:pPr>
      <w:keepNext/>
      <w:keepLines/>
      <w:tabs>
        <w:tab w:val="left" w:pos="425"/>
        <w:tab w:val="left" w:pos="567"/>
        <w:tab w:val="left" w:pos="709"/>
      </w:tabs>
      <w:suppressAutoHyphens/>
      <w:spacing w:before="200"/>
      <w:outlineLvl w:val="8"/>
    </w:pPr>
    <w:rPr>
      <w:rFonts w:ascii="Cambria" w:hAnsi="Cambria"/>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279CB"/>
    <w:rPr>
      <w:color w:val="0000FF"/>
      <w:u w:val="single"/>
    </w:rPr>
  </w:style>
  <w:style w:type="paragraph" w:styleId="a4">
    <w:name w:val="Balloon Text"/>
    <w:basedOn w:val="a"/>
    <w:link w:val="a5"/>
    <w:uiPriority w:val="99"/>
    <w:unhideWhenUsed/>
    <w:rsid w:val="00926A51"/>
    <w:rPr>
      <w:rFonts w:ascii="Tahoma" w:hAnsi="Tahoma" w:cs="Tahoma"/>
      <w:sz w:val="16"/>
      <w:szCs w:val="16"/>
    </w:rPr>
  </w:style>
  <w:style w:type="character" w:customStyle="1" w:styleId="a5">
    <w:name w:val="Текст выноски Знак"/>
    <w:link w:val="a4"/>
    <w:uiPriority w:val="99"/>
    <w:rsid w:val="00926A51"/>
    <w:rPr>
      <w:rFonts w:ascii="Tahoma" w:eastAsia="Times New Roman" w:hAnsi="Tahoma" w:cs="Tahoma"/>
      <w:sz w:val="16"/>
      <w:szCs w:val="16"/>
      <w:lang w:eastAsia="ru-RU"/>
    </w:rPr>
  </w:style>
  <w:style w:type="paragraph" w:styleId="a6">
    <w:name w:val="Body Text"/>
    <w:aliases w:val="Заг1,BO,ID,body indent,ändrad,EHPT,Body Text2,body text,bt,heading_txt,bodytxy2,t,subtitle2,Orig Qstn,Original Question,doc1,Block text,CV Body Text,BODY TEXT,bul,heading3,3 indent,heading31,body text1,3 indent1,heading32, ändrad"/>
    <w:basedOn w:val="a"/>
    <w:link w:val="a7"/>
    <w:rsid w:val="004F79EA"/>
    <w:pPr>
      <w:suppressAutoHyphens/>
      <w:jc w:val="both"/>
    </w:pPr>
    <w:rPr>
      <w:rFonts w:ascii="Calibri" w:hAnsi="Calibri" w:cs="Calibri"/>
      <w:lang w:eastAsia="ar-SA"/>
    </w:rPr>
  </w:style>
  <w:style w:type="character" w:customStyle="1" w:styleId="a7">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6"/>
    <w:rsid w:val="004F79EA"/>
    <w:rPr>
      <w:rFonts w:ascii="Calibri" w:eastAsia="Times New Roman" w:hAnsi="Calibri" w:cs="Calibri"/>
      <w:sz w:val="24"/>
      <w:szCs w:val="24"/>
      <w:lang w:eastAsia="ar-SA"/>
    </w:rPr>
  </w:style>
  <w:style w:type="character" w:styleId="a8">
    <w:name w:val="Strong"/>
    <w:uiPriority w:val="22"/>
    <w:qFormat/>
    <w:rsid w:val="004F79EA"/>
    <w:rPr>
      <w:b/>
      <w:bCs/>
    </w:rPr>
  </w:style>
  <w:style w:type="character" w:customStyle="1" w:styleId="apple-converted-space">
    <w:name w:val="apple-converted-space"/>
    <w:basedOn w:val="a0"/>
    <w:rsid w:val="004F79EA"/>
  </w:style>
  <w:style w:type="paragraph" w:styleId="a9">
    <w:name w:val="List Paragraph"/>
    <w:basedOn w:val="a"/>
    <w:link w:val="aa"/>
    <w:uiPriority w:val="34"/>
    <w:qFormat/>
    <w:rsid w:val="009660FE"/>
    <w:pPr>
      <w:ind w:left="720"/>
      <w:contextualSpacing/>
    </w:pPr>
  </w:style>
  <w:style w:type="character" w:customStyle="1" w:styleId="22">
    <w:name w:val="Заголовок 2 Знак"/>
    <w:link w:val="20"/>
    <w:rsid w:val="000A3D22"/>
    <w:rPr>
      <w:rFonts w:ascii="Times New Roman" w:eastAsia="Times New Roman" w:hAnsi="Times New Roman"/>
      <w:b/>
      <w:bCs/>
      <w:sz w:val="24"/>
      <w:szCs w:val="26"/>
      <w:lang w:eastAsia="ar-SA"/>
    </w:rPr>
  </w:style>
  <w:style w:type="character" w:customStyle="1" w:styleId="11">
    <w:name w:val="Заголовок 1 Знак"/>
    <w:link w:val="10"/>
    <w:rsid w:val="00906104"/>
    <w:rPr>
      <w:rFonts w:ascii="Times New Roman" w:eastAsia="Times New Roman" w:hAnsi="Times New Roman"/>
      <w:b/>
      <w:bCs/>
      <w:sz w:val="24"/>
      <w:szCs w:val="28"/>
      <w:lang w:eastAsia="ar-SA"/>
    </w:rPr>
  </w:style>
  <w:style w:type="character" w:customStyle="1" w:styleId="32">
    <w:name w:val="Заголовок 3 Знак"/>
    <w:link w:val="30"/>
    <w:rsid w:val="00906104"/>
    <w:rPr>
      <w:rFonts w:ascii="Times New Roman" w:eastAsia="Times New Roman" w:hAnsi="Times New Roman" w:cs="Times New Roman"/>
      <w:b/>
      <w:bCs/>
      <w:sz w:val="24"/>
      <w:szCs w:val="24"/>
      <w:lang w:eastAsia="ar-SA"/>
    </w:rPr>
  </w:style>
  <w:style w:type="character" w:customStyle="1" w:styleId="40">
    <w:name w:val="Заголовок 4 Знак"/>
    <w:link w:val="4"/>
    <w:rsid w:val="00906104"/>
    <w:rPr>
      <w:rFonts w:ascii="Cambria" w:eastAsia="Times New Roman" w:hAnsi="Cambria" w:cs="Times New Roman"/>
      <w:b/>
      <w:bCs/>
      <w:i/>
      <w:iCs/>
      <w:color w:val="4F81BD"/>
      <w:sz w:val="24"/>
      <w:szCs w:val="24"/>
      <w:lang w:eastAsia="ar-SA"/>
    </w:rPr>
  </w:style>
  <w:style w:type="character" w:customStyle="1" w:styleId="52">
    <w:name w:val="Заголовок 5 Знак"/>
    <w:link w:val="50"/>
    <w:uiPriority w:val="9"/>
    <w:rsid w:val="00906104"/>
    <w:rPr>
      <w:rFonts w:ascii="Cambria" w:eastAsia="Times New Roman" w:hAnsi="Cambria" w:cs="Times New Roman"/>
      <w:color w:val="243F60"/>
      <w:sz w:val="24"/>
      <w:szCs w:val="24"/>
      <w:lang w:eastAsia="ar-SA"/>
    </w:rPr>
  </w:style>
  <w:style w:type="character" w:customStyle="1" w:styleId="62">
    <w:name w:val="Заголовок 6 Знак"/>
    <w:link w:val="60"/>
    <w:uiPriority w:val="9"/>
    <w:semiHidden/>
    <w:rsid w:val="00906104"/>
    <w:rPr>
      <w:rFonts w:ascii="Cambria" w:eastAsia="Times New Roman" w:hAnsi="Cambria" w:cs="Times New Roman"/>
      <w:i/>
      <w:iCs/>
      <w:color w:val="243F60"/>
      <w:sz w:val="24"/>
      <w:szCs w:val="24"/>
      <w:lang w:eastAsia="ar-SA"/>
    </w:rPr>
  </w:style>
  <w:style w:type="character" w:customStyle="1" w:styleId="72">
    <w:name w:val="Заголовок 7 Знак"/>
    <w:link w:val="70"/>
    <w:uiPriority w:val="9"/>
    <w:semiHidden/>
    <w:rsid w:val="00906104"/>
    <w:rPr>
      <w:rFonts w:ascii="Cambria" w:eastAsia="Times New Roman" w:hAnsi="Cambria" w:cs="Times New Roman"/>
      <w:i/>
      <w:iCs/>
      <w:color w:val="404040"/>
      <w:sz w:val="24"/>
      <w:szCs w:val="24"/>
      <w:lang w:eastAsia="ar-SA"/>
    </w:rPr>
  </w:style>
  <w:style w:type="character" w:customStyle="1" w:styleId="80">
    <w:name w:val="Заголовок 8 Знак"/>
    <w:link w:val="8"/>
    <w:uiPriority w:val="9"/>
    <w:semiHidden/>
    <w:rsid w:val="00906104"/>
    <w:rPr>
      <w:rFonts w:ascii="Cambria" w:eastAsia="Times New Roman" w:hAnsi="Cambria" w:cs="Times New Roman"/>
      <w:color w:val="404040"/>
      <w:sz w:val="20"/>
      <w:szCs w:val="20"/>
      <w:lang w:eastAsia="ar-SA"/>
    </w:rPr>
  </w:style>
  <w:style w:type="character" w:customStyle="1" w:styleId="90">
    <w:name w:val="Заголовок 9 Знак"/>
    <w:link w:val="9"/>
    <w:uiPriority w:val="9"/>
    <w:semiHidden/>
    <w:rsid w:val="00906104"/>
    <w:rPr>
      <w:rFonts w:ascii="Cambria" w:eastAsia="Times New Roman" w:hAnsi="Cambria" w:cs="Times New Roman"/>
      <w:i/>
      <w:iCs/>
      <w:color w:val="404040"/>
      <w:sz w:val="20"/>
      <w:szCs w:val="20"/>
      <w:lang w:eastAsia="ar-SA"/>
    </w:rPr>
  </w:style>
  <w:style w:type="numbering" w:customStyle="1" w:styleId="1">
    <w:name w:val="Стиль1"/>
    <w:uiPriority w:val="99"/>
    <w:rsid w:val="00906104"/>
    <w:pPr>
      <w:numPr>
        <w:numId w:val="2"/>
      </w:numPr>
    </w:pPr>
  </w:style>
  <w:style w:type="paragraph" w:styleId="ab">
    <w:name w:val="endnote text"/>
    <w:basedOn w:val="a"/>
    <w:link w:val="ac"/>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c">
    <w:name w:val="Текст концевой сноски Знак"/>
    <w:link w:val="ab"/>
    <w:uiPriority w:val="99"/>
    <w:semiHidden/>
    <w:rsid w:val="00906104"/>
    <w:rPr>
      <w:rFonts w:ascii="Times New Roman" w:eastAsia="Times New Roman" w:hAnsi="Times New Roman" w:cs="Times New Roman"/>
      <w:sz w:val="20"/>
      <w:szCs w:val="20"/>
      <w:lang w:eastAsia="ar-SA"/>
    </w:rPr>
  </w:style>
  <w:style w:type="character" w:styleId="ad">
    <w:name w:val="endnote reference"/>
    <w:uiPriority w:val="99"/>
    <w:semiHidden/>
    <w:unhideWhenUsed/>
    <w:rsid w:val="00906104"/>
    <w:rPr>
      <w:vertAlign w:val="superscript"/>
    </w:rPr>
  </w:style>
  <w:style w:type="character" w:styleId="ae">
    <w:name w:val="annotation reference"/>
    <w:uiPriority w:val="99"/>
    <w:semiHidden/>
    <w:unhideWhenUsed/>
    <w:rsid w:val="00906104"/>
    <w:rPr>
      <w:sz w:val="16"/>
      <w:szCs w:val="16"/>
    </w:rPr>
  </w:style>
  <w:style w:type="paragraph" w:styleId="af">
    <w:name w:val="annotation text"/>
    <w:basedOn w:val="a"/>
    <w:link w:val="af0"/>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0">
    <w:name w:val="Текст примечания Знак"/>
    <w:link w:val="af"/>
    <w:uiPriority w:val="99"/>
    <w:semiHidden/>
    <w:rsid w:val="00906104"/>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906104"/>
    <w:rPr>
      <w:b/>
      <w:bCs/>
    </w:rPr>
  </w:style>
  <w:style w:type="character" w:customStyle="1" w:styleId="af2">
    <w:name w:val="Тема примечания Знак"/>
    <w:link w:val="af1"/>
    <w:uiPriority w:val="99"/>
    <w:semiHidden/>
    <w:rsid w:val="00906104"/>
    <w:rPr>
      <w:rFonts w:ascii="Times New Roman" w:eastAsia="Times New Roman" w:hAnsi="Times New Roman" w:cs="Times New Roman"/>
      <w:b/>
      <w:bCs/>
      <w:sz w:val="20"/>
      <w:szCs w:val="20"/>
      <w:lang w:eastAsia="ar-SA"/>
    </w:rPr>
  </w:style>
  <w:style w:type="paragraph" w:styleId="af3">
    <w:name w:val="header"/>
    <w:basedOn w:val="a"/>
    <w:link w:val="af4"/>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4">
    <w:name w:val="Верхний колонтитул Знак"/>
    <w:link w:val="af3"/>
    <w:uiPriority w:val="99"/>
    <w:rsid w:val="00906104"/>
    <w:rPr>
      <w:rFonts w:ascii="Times New Roman" w:eastAsia="Times New Roman" w:hAnsi="Times New Roman" w:cs="Times New Roman"/>
      <w:sz w:val="24"/>
      <w:szCs w:val="24"/>
      <w:lang w:eastAsia="ar-SA"/>
    </w:rPr>
  </w:style>
  <w:style w:type="paragraph" w:styleId="af5">
    <w:name w:val="footer"/>
    <w:basedOn w:val="a"/>
    <w:link w:val="af6"/>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6">
    <w:name w:val="Нижний колонтитул Знак"/>
    <w:link w:val="af5"/>
    <w:uiPriority w:val="99"/>
    <w:rsid w:val="00906104"/>
    <w:rPr>
      <w:rFonts w:ascii="Times New Roman" w:eastAsia="Times New Roman" w:hAnsi="Times New Roman" w:cs="Times New Roman"/>
      <w:sz w:val="24"/>
      <w:szCs w:val="24"/>
      <w:lang w:eastAsia="ar-SA"/>
    </w:rPr>
  </w:style>
  <w:style w:type="table" w:styleId="af7">
    <w:name w:val="Table Grid"/>
    <w:basedOn w:val="a1"/>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uiPriority w:val="99"/>
    <w:semiHidden/>
    <w:unhideWhenUsed/>
    <w:rsid w:val="00906104"/>
    <w:rPr>
      <w:color w:val="800080"/>
      <w:u w:val="single"/>
    </w:rPr>
  </w:style>
  <w:style w:type="paragraph" w:customStyle="1" w:styleId="xl66">
    <w:name w:val="xl66"/>
    <w:basedOn w:val="a"/>
    <w:rsid w:val="00906104"/>
    <w:pPr>
      <w:tabs>
        <w:tab w:val="left" w:pos="425"/>
        <w:tab w:val="left" w:pos="567"/>
        <w:tab w:val="left" w:pos="709"/>
      </w:tabs>
      <w:spacing w:before="100" w:beforeAutospacing="1" w:after="100" w:afterAutospacing="1"/>
    </w:pPr>
  </w:style>
  <w:style w:type="paragraph" w:customStyle="1" w:styleId="xl67">
    <w:name w:val="xl67"/>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68">
    <w:name w:val="xl68"/>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69">
    <w:name w:val="xl6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28"/>
      <w:szCs w:val="28"/>
    </w:rPr>
  </w:style>
  <w:style w:type="paragraph" w:customStyle="1" w:styleId="xl70">
    <w:name w:val="xl70"/>
    <w:basedOn w:val="a"/>
    <w:rsid w:val="00906104"/>
    <w:pPr>
      <w:tabs>
        <w:tab w:val="left" w:pos="425"/>
        <w:tab w:val="left" w:pos="567"/>
        <w:tab w:val="left" w:pos="709"/>
      </w:tabs>
      <w:spacing w:before="100" w:beforeAutospacing="1" w:after="100" w:afterAutospacing="1"/>
    </w:pPr>
    <w:rPr>
      <w:sz w:val="28"/>
      <w:szCs w:val="28"/>
    </w:rPr>
  </w:style>
  <w:style w:type="paragraph" w:customStyle="1" w:styleId="xl71">
    <w:name w:val="xl7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2">
    <w:name w:val="xl7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3">
    <w:name w:val="xl73"/>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4">
    <w:name w:val="xl74"/>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5">
    <w:name w:val="xl7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6">
    <w:name w:val="xl76"/>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77">
    <w:name w:val="xl77"/>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8">
    <w:name w:val="xl78"/>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9">
    <w:name w:val="xl79"/>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0">
    <w:name w:val="xl80"/>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1">
    <w:name w:val="xl81"/>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2">
    <w:name w:val="xl82"/>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28"/>
      <w:szCs w:val="28"/>
    </w:rPr>
  </w:style>
  <w:style w:type="paragraph" w:customStyle="1" w:styleId="xl83">
    <w:name w:val="xl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4">
    <w:name w:val="xl84"/>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28"/>
      <w:szCs w:val="28"/>
    </w:rPr>
  </w:style>
  <w:style w:type="paragraph" w:customStyle="1" w:styleId="xl85">
    <w:name w:val="xl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6">
    <w:name w:val="xl86"/>
    <w:basedOn w:val="a"/>
    <w:rsid w:val="00906104"/>
    <w:pPr>
      <w:shd w:val="clear" w:color="000000" w:fill="FFFFFF"/>
      <w:tabs>
        <w:tab w:val="left" w:pos="425"/>
        <w:tab w:val="left" w:pos="567"/>
        <w:tab w:val="left" w:pos="709"/>
      </w:tabs>
      <w:spacing w:before="100" w:beforeAutospacing="1" w:after="100" w:afterAutospacing="1"/>
    </w:pPr>
  </w:style>
  <w:style w:type="paragraph" w:customStyle="1" w:styleId="xl87">
    <w:name w:val="xl8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88">
    <w:name w:val="xl88"/>
    <w:basedOn w:val="a"/>
    <w:rsid w:val="00906104"/>
    <w:pPr>
      <w:tabs>
        <w:tab w:val="left" w:pos="425"/>
        <w:tab w:val="left" w:pos="567"/>
        <w:tab w:val="left" w:pos="709"/>
      </w:tabs>
      <w:spacing w:before="100" w:beforeAutospacing="1" w:after="100" w:afterAutospacing="1"/>
    </w:pPr>
    <w:rPr>
      <w:sz w:val="36"/>
      <w:szCs w:val="36"/>
    </w:rPr>
  </w:style>
  <w:style w:type="paragraph" w:customStyle="1" w:styleId="xl89">
    <w:name w:val="xl8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0">
    <w:name w:val="xl90"/>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1">
    <w:name w:val="xl91"/>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b/>
      <w:bCs/>
      <w:sz w:val="32"/>
      <w:szCs w:val="32"/>
    </w:rPr>
  </w:style>
  <w:style w:type="paragraph" w:customStyle="1" w:styleId="xl92">
    <w:name w:val="xl92"/>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3">
    <w:name w:val="xl93"/>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4">
    <w:name w:val="xl94"/>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5">
    <w:name w:val="xl9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6">
    <w:name w:val="xl96"/>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32"/>
      <w:szCs w:val="32"/>
    </w:rPr>
  </w:style>
  <w:style w:type="paragraph" w:customStyle="1" w:styleId="xl97">
    <w:name w:val="xl9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8">
    <w:name w:val="xl98"/>
    <w:basedOn w:val="a"/>
    <w:rsid w:val="0090610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9">
    <w:name w:val="xl99"/>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100">
    <w:name w:val="xl10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1">
    <w:name w:val="xl101"/>
    <w:basedOn w:val="a"/>
    <w:rsid w:val="00906104"/>
    <w:pPr>
      <w:pBdr>
        <w:top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2">
    <w:name w:val="xl102"/>
    <w:basedOn w:val="a"/>
    <w:rsid w:val="00906104"/>
    <w:pPr>
      <w:pBdr>
        <w:top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3">
    <w:name w:val="xl10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4">
    <w:name w:val="xl104"/>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5">
    <w:name w:val="xl105"/>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6">
    <w:name w:val="xl106"/>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07">
    <w:name w:val="xl107"/>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08">
    <w:name w:val="xl108"/>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09">
    <w:name w:val="xl109"/>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10">
    <w:name w:val="xl110"/>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1">
    <w:name w:val="xl111"/>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2">
    <w:name w:val="xl112"/>
    <w:basedOn w:val="a"/>
    <w:rsid w:val="0090610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13">
    <w:name w:val="xl113"/>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4">
    <w:name w:val="xl114"/>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5">
    <w:name w:val="xl115"/>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6">
    <w:name w:val="xl116"/>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7">
    <w:name w:val="xl117"/>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8">
    <w:name w:val="xl11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9">
    <w:name w:val="xl119"/>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0">
    <w:name w:val="xl120"/>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1">
    <w:name w:val="xl121"/>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2">
    <w:name w:val="xl122"/>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3">
    <w:name w:val="xl123"/>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24">
    <w:name w:val="xl124"/>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5">
    <w:name w:val="xl125"/>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6">
    <w:name w:val="xl126"/>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7">
    <w:name w:val="xl127"/>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8">
    <w:name w:val="xl128"/>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29">
    <w:name w:val="xl129"/>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30">
    <w:name w:val="xl130"/>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1">
    <w:name w:val="xl131"/>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2">
    <w:name w:val="xl132"/>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33">
    <w:name w:val="xl133"/>
    <w:basedOn w:val="a"/>
    <w:rsid w:val="0090610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4">
    <w:name w:val="xl134"/>
    <w:basedOn w:val="a"/>
    <w:rsid w:val="0090610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5">
    <w:name w:val="xl13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36">
    <w:name w:val="xl136"/>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7">
    <w:name w:val="xl137"/>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8">
    <w:name w:val="xl138"/>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9">
    <w:name w:val="xl139"/>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0">
    <w:name w:val="xl140"/>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1">
    <w:name w:val="xl141"/>
    <w:basedOn w:val="a"/>
    <w:rsid w:val="0090610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2">
    <w:name w:val="xl142"/>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3">
    <w:name w:val="xl143"/>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4">
    <w:name w:val="xl144"/>
    <w:basedOn w:val="a"/>
    <w:rsid w:val="00906104"/>
    <w:pPr>
      <w:pBdr>
        <w:top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5">
    <w:name w:val="xl145"/>
    <w:basedOn w:val="a"/>
    <w:rsid w:val="0090610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6">
    <w:name w:val="xl146"/>
    <w:basedOn w:val="a"/>
    <w:rsid w:val="00906104"/>
    <w:pP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7">
    <w:name w:val="xl147"/>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8">
    <w:name w:val="xl148"/>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49">
    <w:name w:val="xl149"/>
    <w:basedOn w:val="a"/>
    <w:rsid w:val="0090610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sz w:val="28"/>
      <w:szCs w:val="28"/>
    </w:rPr>
  </w:style>
  <w:style w:type="paragraph" w:customStyle="1" w:styleId="xl150">
    <w:name w:val="xl150"/>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jc w:val="center"/>
    </w:pPr>
    <w:rPr>
      <w:b/>
      <w:bCs/>
      <w:sz w:val="32"/>
      <w:szCs w:val="32"/>
    </w:rPr>
  </w:style>
  <w:style w:type="paragraph" w:customStyle="1" w:styleId="xl151">
    <w:name w:val="xl151"/>
    <w:basedOn w:val="a"/>
    <w:rsid w:val="0090610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pPr>
    <w:rPr>
      <w:b/>
      <w:bCs/>
      <w:sz w:val="32"/>
      <w:szCs w:val="32"/>
    </w:rPr>
  </w:style>
  <w:style w:type="paragraph" w:customStyle="1" w:styleId="xl152">
    <w:name w:val="xl152"/>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3">
    <w:name w:val="xl153"/>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4">
    <w:name w:val="xl154"/>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5">
    <w:name w:val="xl155"/>
    <w:basedOn w:val="a"/>
    <w:rsid w:val="0090610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6">
    <w:name w:val="xl156"/>
    <w:basedOn w:val="a"/>
    <w:rsid w:val="00906104"/>
    <w:pPr>
      <w:pBdr>
        <w:top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7">
    <w:name w:val="xl157"/>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8">
    <w:name w:val="xl158"/>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9">
    <w:name w:val="xl159"/>
    <w:basedOn w:val="a"/>
    <w:rsid w:val="00906104"/>
    <w:pPr>
      <w:pBdr>
        <w:top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0">
    <w:name w:val="xl160"/>
    <w:basedOn w:val="a"/>
    <w:rsid w:val="0090610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1">
    <w:name w:val="xl161"/>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2">
    <w:name w:val="xl162"/>
    <w:basedOn w:val="a"/>
    <w:rsid w:val="0090610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3">
    <w:name w:val="xl163"/>
    <w:basedOn w:val="a"/>
    <w:rsid w:val="0090610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64">
    <w:name w:val="xl164"/>
    <w:basedOn w:val="a"/>
    <w:rsid w:val="0090610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5">
    <w:name w:val="xl165"/>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6">
    <w:name w:val="xl166"/>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67">
    <w:name w:val="xl167"/>
    <w:basedOn w:val="a"/>
    <w:rsid w:val="0090610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pPr>
    <w:rPr>
      <w:sz w:val="32"/>
      <w:szCs w:val="32"/>
    </w:rPr>
  </w:style>
  <w:style w:type="paragraph" w:customStyle="1" w:styleId="xl168">
    <w:name w:val="xl168"/>
    <w:basedOn w:val="a"/>
    <w:rsid w:val="0090610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69">
    <w:name w:val="xl169"/>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0">
    <w:name w:val="xl170"/>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71">
    <w:name w:val="xl171"/>
    <w:basedOn w:val="a"/>
    <w:rsid w:val="0090610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72">
    <w:name w:val="xl172"/>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3">
    <w:name w:val="xl173"/>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4">
    <w:name w:val="xl174"/>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5">
    <w:name w:val="xl175"/>
    <w:basedOn w:val="a"/>
    <w:rsid w:val="0090610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76">
    <w:name w:val="xl176"/>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7">
    <w:name w:val="xl17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8">
    <w:name w:val="xl17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9">
    <w:name w:val="xl179"/>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80">
    <w:name w:val="xl18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81">
    <w:name w:val="xl18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2">
    <w:name w:val="xl18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3">
    <w:name w:val="xl1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4">
    <w:name w:val="xl184"/>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5">
    <w:name w:val="xl1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6">
    <w:name w:val="xl186"/>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7">
    <w:name w:val="xl18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8">
    <w:name w:val="xl188"/>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9">
    <w:name w:val="xl189"/>
    <w:basedOn w:val="a"/>
    <w:rsid w:val="0090610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0">
    <w:name w:val="xl190"/>
    <w:basedOn w:val="a"/>
    <w:rsid w:val="00906104"/>
    <w:pPr>
      <w:pBdr>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1">
    <w:name w:val="xl191"/>
    <w:basedOn w:val="a"/>
    <w:rsid w:val="0090610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2">
    <w:name w:val="xl192"/>
    <w:basedOn w:val="a"/>
    <w:rsid w:val="0090610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3">
    <w:name w:val="xl19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4">
    <w:name w:val="xl194"/>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5">
    <w:name w:val="xl195"/>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6">
    <w:name w:val="xl196"/>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7">
    <w:name w:val="xl197"/>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8">
    <w:name w:val="xl198"/>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9">
    <w:name w:val="xl199"/>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0">
    <w:name w:val="xl200"/>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1">
    <w:name w:val="xl201"/>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2">
    <w:name w:val="xl202"/>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3">
    <w:name w:val="xl203"/>
    <w:basedOn w:val="a"/>
    <w:rsid w:val="0090610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4">
    <w:name w:val="xl204"/>
    <w:basedOn w:val="a"/>
    <w:rsid w:val="0090610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5">
    <w:name w:val="xl205"/>
    <w:basedOn w:val="a"/>
    <w:rsid w:val="0090610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6">
    <w:name w:val="xl206"/>
    <w:basedOn w:val="a"/>
    <w:rsid w:val="0090610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7">
    <w:name w:val="xl207"/>
    <w:basedOn w:val="a"/>
    <w:rsid w:val="0090610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8">
    <w:name w:val="xl208"/>
    <w:basedOn w:val="a"/>
    <w:rsid w:val="0090610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9">
    <w:name w:val="xl209"/>
    <w:basedOn w:val="a"/>
    <w:rsid w:val="00906104"/>
    <w:pPr>
      <w:pBdr>
        <w:top w:val="single" w:sz="8" w:space="0" w:color="auto"/>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0">
    <w:name w:val="xl210"/>
    <w:basedOn w:val="a"/>
    <w:rsid w:val="00906104"/>
    <w:pPr>
      <w:pBdr>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1">
    <w:name w:val="xl211"/>
    <w:basedOn w:val="a"/>
    <w:rsid w:val="00906104"/>
    <w:pPr>
      <w:pBdr>
        <w:left w:val="single" w:sz="8" w:space="0" w:color="auto"/>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2">
    <w:name w:val="xl212"/>
    <w:basedOn w:val="a"/>
    <w:rsid w:val="00906104"/>
    <w:pPr>
      <w:pBdr>
        <w:top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3">
    <w:name w:val="xl213"/>
    <w:basedOn w:val="a"/>
    <w:rsid w:val="00906104"/>
    <w:pP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4">
    <w:name w:val="xl214"/>
    <w:basedOn w:val="a"/>
    <w:rsid w:val="00906104"/>
    <w:pPr>
      <w:pBdr>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5">
    <w:name w:val="xl215"/>
    <w:basedOn w:val="a"/>
    <w:rsid w:val="0090610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6">
    <w:name w:val="xl216"/>
    <w:basedOn w:val="a"/>
    <w:rsid w:val="00906104"/>
    <w:pPr>
      <w:pBdr>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7">
    <w:name w:val="xl217"/>
    <w:basedOn w:val="a"/>
    <w:rsid w:val="0090610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8">
    <w:name w:val="xl218"/>
    <w:basedOn w:val="a"/>
    <w:rsid w:val="0090610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19">
    <w:name w:val="xl219"/>
    <w:basedOn w:val="a"/>
    <w:rsid w:val="0090610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20">
    <w:name w:val="xl220"/>
    <w:basedOn w:val="a"/>
    <w:rsid w:val="0090610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221">
    <w:name w:val="xl221"/>
    <w:basedOn w:val="a"/>
    <w:rsid w:val="00906104"/>
    <w:pPr>
      <w:pBdr>
        <w:top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2">
    <w:name w:val="xl222"/>
    <w:basedOn w:val="a"/>
    <w:rsid w:val="00906104"/>
    <w:pPr>
      <w:pBdr>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3">
    <w:name w:val="xl223"/>
    <w:basedOn w:val="a"/>
    <w:rsid w:val="00906104"/>
    <w:pPr>
      <w:pBdr>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4">
    <w:name w:val="xl224"/>
    <w:basedOn w:val="a"/>
    <w:rsid w:val="00906104"/>
    <w:pPr>
      <w:pBdr>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numbering" w:customStyle="1" w:styleId="2">
    <w:name w:val="Стиль2"/>
    <w:uiPriority w:val="99"/>
    <w:rsid w:val="00906104"/>
    <w:pPr>
      <w:numPr>
        <w:numId w:val="3"/>
      </w:numPr>
    </w:pPr>
  </w:style>
  <w:style w:type="numbering" w:customStyle="1" w:styleId="3">
    <w:name w:val="Стиль3"/>
    <w:uiPriority w:val="99"/>
    <w:rsid w:val="00906104"/>
    <w:pPr>
      <w:numPr>
        <w:numId w:val="4"/>
      </w:numPr>
    </w:pPr>
  </w:style>
  <w:style w:type="paragraph" w:styleId="af9">
    <w:name w:val="Title"/>
    <w:basedOn w:val="a"/>
    <w:next w:val="a"/>
    <w:link w:val="afa"/>
    <w:uiPriority w:val="10"/>
    <w:qFormat/>
    <w:rsid w:val="00906104"/>
    <w:pPr>
      <w:pBdr>
        <w:bottom w:val="single" w:sz="8" w:space="4" w:color="4F81BD"/>
      </w:pBdr>
      <w:tabs>
        <w:tab w:val="left" w:pos="425"/>
        <w:tab w:val="left" w:pos="567"/>
        <w:tab w:val="left" w:pos="709"/>
      </w:tabs>
      <w:suppressAutoHyphens/>
      <w:spacing w:after="300"/>
      <w:contextualSpacing/>
    </w:pPr>
    <w:rPr>
      <w:rFonts w:ascii="Cambria" w:hAnsi="Cambria"/>
      <w:color w:val="17365D"/>
      <w:spacing w:val="5"/>
      <w:kern w:val="28"/>
      <w:sz w:val="52"/>
      <w:szCs w:val="52"/>
      <w:lang w:eastAsia="ar-SA"/>
    </w:rPr>
  </w:style>
  <w:style w:type="character" w:customStyle="1" w:styleId="afa">
    <w:name w:val="Название Знак"/>
    <w:link w:val="af9"/>
    <w:uiPriority w:val="10"/>
    <w:rsid w:val="00906104"/>
    <w:rPr>
      <w:rFonts w:ascii="Cambria" w:eastAsia="Times New Roman" w:hAnsi="Cambria" w:cs="Times New Roman"/>
      <w:color w:val="17365D"/>
      <w:spacing w:val="5"/>
      <w:kern w:val="28"/>
      <w:sz w:val="52"/>
      <w:szCs w:val="52"/>
      <w:lang w:eastAsia="ar-SA"/>
    </w:rPr>
  </w:style>
  <w:style w:type="paragraph" w:styleId="afb">
    <w:name w:val="Subtitle"/>
    <w:basedOn w:val="a"/>
    <w:next w:val="a"/>
    <w:link w:val="afc"/>
    <w:uiPriority w:val="11"/>
    <w:qFormat/>
    <w:rsid w:val="00906104"/>
    <w:pPr>
      <w:numPr>
        <w:ilvl w:val="1"/>
      </w:numPr>
      <w:tabs>
        <w:tab w:val="left" w:pos="425"/>
        <w:tab w:val="left" w:pos="567"/>
        <w:tab w:val="left" w:pos="709"/>
      </w:tabs>
      <w:suppressAutoHyphens/>
    </w:pPr>
    <w:rPr>
      <w:rFonts w:ascii="Cambria" w:hAnsi="Cambria"/>
      <w:i/>
      <w:iCs/>
      <w:color w:val="4F81BD"/>
      <w:spacing w:val="15"/>
      <w:lang w:eastAsia="ar-SA"/>
    </w:rPr>
  </w:style>
  <w:style w:type="character" w:customStyle="1" w:styleId="afc">
    <w:name w:val="Подзаголовок Знак"/>
    <w:link w:val="afb"/>
    <w:uiPriority w:val="11"/>
    <w:rsid w:val="00906104"/>
    <w:rPr>
      <w:rFonts w:ascii="Cambria" w:eastAsia="Times New Roman" w:hAnsi="Cambria" w:cs="Times New Roman"/>
      <w:i/>
      <w:iCs/>
      <w:color w:val="4F81BD"/>
      <w:spacing w:val="15"/>
      <w:sz w:val="24"/>
      <w:szCs w:val="24"/>
      <w:lang w:eastAsia="ar-SA"/>
    </w:rPr>
  </w:style>
  <w:style w:type="numbering" w:customStyle="1" w:styleId="42">
    <w:name w:val="Стиль4"/>
    <w:uiPriority w:val="99"/>
    <w:rsid w:val="00906104"/>
  </w:style>
  <w:style w:type="numbering" w:customStyle="1" w:styleId="5">
    <w:name w:val="Стиль5"/>
    <w:uiPriority w:val="99"/>
    <w:rsid w:val="00906104"/>
    <w:pPr>
      <w:numPr>
        <w:numId w:val="6"/>
      </w:numPr>
    </w:pPr>
  </w:style>
  <w:style w:type="numbering" w:customStyle="1" w:styleId="6">
    <w:name w:val="Стиль6"/>
    <w:uiPriority w:val="99"/>
    <w:rsid w:val="00906104"/>
    <w:pPr>
      <w:numPr>
        <w:numId w:val="7"/>
      </w:numPr>
    </w:pPr>
  </w:style>
  <w:style w:type="numbering" w:customStyle="1" w:styleId="7">
    <w:name w:val="Стиль7"/>
    <w:uiPriority w:val="99"/>
    <w:rsid w:val="00906104"/>
    <w:pPr>
      <w:numPr>
        <w:numId w:val="8"/>
      </w:numPr>
    </w:pPr>
  </w:style>
  <w:style w:type="character" w:styleId="afd">
    <w:name w:val="Book Title"/>
    <w:uiPriority w:val="33"/>
    <w:rsid w:val="00906104"/>
    <w:rPr>
      <w:b/>
      <w:bCs/>
      <w:smallCaps/>
      <w:spacing w:val="5"/>
    </w:rPr>
  </w:style>
  <w:style w:type="paragraph" w:styleId="afe">
    <w:name w:val="No Spacing"/>
    <w:next w:val="a"/>
    <w:qFormat/>
    <w:rsid w:val="00906104"/>
    <w:pPr>
      <w:suppressAutoHyphens/>
      <w:spacing w:before="120" w:after="120"/>
    </w:pPr>
    <w:rPr>
      <w:rFonts w:ascii="Times New Roman" w:eastAsia="Times New Roman" w:hAnsi="Times New Roman"/>
      <w:sz w:val="24"/>
      <w:szCs w:val="24"/>
      <w:lang w:eastAsia="ar-SA"/>
    </w:rPr>
  </w:style>
  <w:style w:type="character" w:styleId="aff">
    <w:name w:val="Subtle Reference"/>
    <w:uiPriority w:val="31"/>
    <w:qFormat/>
    <w:rsid w:val="00906104"/>
    <w:rPr>
      <w:smallCaps/>
      <w:color w:val="C0504D"/>
      <w:u w:val="single"/>
    </w:rPr>
  </w:style>
  <w:style w:type="numbering" w:customStyle="1" w:styleId="82">
    <w:name w:val="Стиль8"/>
    <w:uiPriority w:val="99"/>
    <w:rsid w:val="00906104"/>
  </w:style>
  <w:style w:type="numbering" w:customStyle="1" w:styleId="92">
    <w:name w:val="Стиль9"/>
    <w:uiPriority w:val="99"/>
    <w:rsid w:val="00906104"/>
  </w:style>
  <w:style w:type="numbering" w:customStyle="1" w:styleId="100">
    <w:name w:val="Стиль10"/>
    <w:uiPriority w:val="99"/>
    <w:rsid w:val="00906104"/>
  </w:style>
  <w:style w:type="numbering" w:customStyle="1" w:styleId="110">
    <w:name w:val="Стиль11"/>
    <w:uiPriority w:val="99"/>
    <w:rsid w:val="00906104"/>
  </w:style>
  <w:style w:type="numbering" w:customStyle="1" w:styleId="120">
    <w:name w:val="Стиль12"/>
    <w:uiPriority w:val="99"/>
    <w:rsid w:val="00906104"/>
  </w:style>
  <w:style w:type="numbering" w:customStyle="1" w:styleId="13">
    <w:name w:val="Стиль13"/>
    <w:uiPriority w:val="99"/>
    <w:rsid w:val="00906104"/>
  </w:style>
  <w:style w:type="numbering" w:customStyle="1" w:styleId="14">
    <w:name w:val="Стиль14"/>
    <w:uiPriority w:val="99"/>
    <w:rsid w:val="00906104"/>
    <w:pPr>
      <w:numPr>
        <w:numId w:val="15"/>
      </w:numPr>
    </w:pPr>
  </w:style>
  <w:style w:type="numbering" w:customStyle="1" w:styleId="15">
    <w:name w:val="Стиль15"/>
    <w:uiPriority w:val="99"/>
    <w:rsid w:val="00906104"/>
    <w:pPr>
      <w:numPr>
        <w:numId w:val="16"/>
      </w:numPr>
    </w:pPr>
  </w:style>
  <w:style w:type="numbering" w:customStyle="1" w:styleId="17">
    <w:name w:val="Нет списка1"/>
    <w:next w:val="a2"/>
    <w:uiPriority w:val="99"/>
    <w:semiHidden/>
    <w:unhideWhenUsed/>
    <w:rsid w:val="00906104"/>
  </w:style>
  <w:style w:type="numbering" w:customStyle="1" w:styleId="112">
    <w:name w:val="Нет списка11"/>
    <w:next w:val="a2"/>
    <w:uiPriority w:val="99"/>
    <w:semiHidden/>
    <w:unhideWhenUsed/>
    <w:rsid w:val="00906104"/>
  </w:style>
  <w:style w:type="paragraph" w:customStyle="1" w:styleId="Times12">
    <w:name w:val="Times 12"/>
    <w:basedOn w:val="a"/>
    <w:rsid w:val="00906104"/>
    <w:pPr>
      <w:tabs>
        <w:tab w:val="left" w:pos="425"/>
        <w:tab w:val="left" w:pos="567"/>
        <w:tab w:val="left" w:pos="709"/>
      </w:tabs>
      <w:suppressAutoHyphens/>
      <w:overflowPunct w:val="0"/>
      <w:autoSpaceDE w:val="0"/>
      <w:ind w:firstLine="567"/>
      <w:jc w:val="both"/>
    </w:pPr>
    <w:rPr>
      <w:bCs/>
      <w:szCs w:val="22"/>
      <w:lang w:eastAsia="ar-SA"/>
    </w:rPr>
  </w:style>
  <w:style w:type="paragraph" w:styleId="aff0">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f1"/>
    <w:uiPriority w:val="99"/>
    <w:rsid w:val="00906104"/>
    <w:pPr>
      <w:tabs>
        <w:tab w:val="left" w:pos="425"/>
        <w:tab w:val="left" w:pos="567"/>
        <w:tab w:val="left" w:pos="709"/>
      </w:tabs>
      <w:suppressAutoHyphens/>
      <w:spacing w:before="280" w:after="280"/>
    </w:pPr>
    <w:rPr>
      <w:lang w:eastAsia="ar-SA"/>
    </w:rPr>
  </w:style>
  <w:style w:type="paragraph" w:customStyle="1" w:styleId="18">
    <w:name w:val="Продолжение списка1"/>
    <w:basedOn w:val="a"/>
    <w:rsid w:val="00906104"/>
    <w:pPr>
      <w:tabs>
        <w:tab w:val="left" w:pos="425"/>
        <w:tab w:val="left" w:pos="567"/>
        <w:tab w:val="left" w:pos="709"/>
      </w:tabs>
      <w:suppressAutoHyphens/>
      <w:spacing w:after="120"/>
      <w:ind w:left="283"/>
    </w:pPr>
    <w:rPr>
      <w:lang w:eastAsia="ar-SA"/>
    </w:rPr>
  </w:style>
  <w:style w:type="paragraph" w:styleId="23">
    <w:name w:val="Body Text Indent 2"/>
    <w:basedOn w:val="a"/>
    <w:link w:val="24"/>
    <w:rsid w:val="00906104"/>
    <w:pPr>
      <w:tabs>
        <w:tab w:val="left" w:pos="425"/>
        <w:tab w:val="left" w:pos="567"/>
        <w:tab w:val="left" w:pos="709"/>
      </w:tabs>
      <w:ind w:firstLine="851"/>
      <w:jc w:val="both"/>
    </w:pPr>
    <w:rPr>
      <w:rFonts w:ascii="Arial" w:hAnsi="Arial"/>
      <w:sz w:val="22"/>
      <w:szCs w:val="20"/>
    </w:rPr>
  </w:style>
  <w:style w:type="character" w:customStyle="1" w:styleId="24">
    <w:name w:val="Основной текст с отступом 2 Знак"/>
    <w:link w:val="23"/>
    <w:rsid w:val="00906104"/>
    <w:rPr>
      <w:rFonts w:ascii="Arial" w:eastAsia="Times New Roman" w:hAnsi="Arial" w:cs="Times New Roman"/>
      <w:szCs w:val="20"/>
      <w:lang w:eastAsia="ru-RU"/>
    </w:rPr>
  </w:style>
  <w:style w:type="paragraph" w:styleId="33">
    <w:name w:val="Body Text Indent 3"/>
    <w:basedOn w:val="a"/>
    <w:link w:val="34"/>
    <w:unhideWhenUsed/>
    <w:rsid w:val="00906104"/>
    <w:pPr>
      <w:tabs>
        <w:tab w:val="left" w:pos="425"/>
        <w:tab w:val="left" w:pos="567"/>
        <w:tab w:val="left" w:pos="709"/>
      </w:tabs>
      <w:suppressAutoHyphens/>
      <w:spacing w:after="120"/>
      <w:ind w:left="283"/>
    </w:pPr>
    <w:rPr>
      <w:sz w:val="16"/>
      <w:szCs w:val="16"/>
      <w:lang w:eastAsia="ar-SA"/>
    </w:rPr>
  </w:style>
  <w:style w:type="character" w:customStyle="1" w:styleId="34">
    <w:name w:val="Основной текст с отступом 3 Знак"/>
    <w:link w:val="33"/>
    <w:rsid w:val="00906104"/>
    <w:rPr>
      <w:rFonts w:ascii="Times New Roman" w:eastAsia="Times New Roman" w:hAnsi="Times New Roman" w:cs="Times New Roman"/>
      <w:sz w:val="16"/>
      <w:szCs w:val="16"/>
      <w:lang w:eastAsia="ar-SA"/>
    </w:rPr>
  </w:style>
  <w:style w:type="numbering" w:customStyle="1" w:styleId="1110">
    <w:name w:val="Нет списка111"/>
    <w:next w:val="a2"/>
    <w:semiHidden/>
    <w:rsid w:val="00906104"/>
  </w:style>
  <w:style w:type="paragraph" w:styleId="aff2">
    <w:name w:val="Body Text Indent"/>
    <w:basedOn w:val="a"/>
    <w:link w:val="aff3"/>
    <w:rsid w:val="00906104"/>
    <w:pPr>
      <w:tabs>
        <w:tab w:val="left" w:pos="425"/>
        <w:tab w:val="left" w:pos="567"/>
        <w:tab w:val="left" w:pos="709"/>
      </w:tabs>
      <w:ind w:firstLine="567"/>
      <w:jc w:val="both"/>
    </w:pPr>
    <w:rPr>
      <w:rFonts w:ascii="Arial" w:hAnsi="Arial"/>
      <w:szCs w:val="20"/>
    </w:rPr>
  </w:style>
  <w:style w:type="character" w:customStyle="1" w:styleId="aff3">
    <w:name w:val="Основной текст с отступом Знак"/>
    <w:link w:val="aff2"/>
    <w:rsid w:val="00906104"/>
    <w:rPr>
      <w:rFonts w:ascii="Arial" w:eastAsia="Times New Roman" w:hAnsi="Arial" w:cs="Times New Roman"/>
      <w:sz w:val="24"/>
      <w:szCs w:val="20"/>
      <w:lang w:eastAsia="ru-RU"/>
    </w:rPr>
  </w:style>
  <w:style w:type="character" w:styleId="aff4">
    <w:name w:val="page number"/>
    <w:basedOn w:val="a0"/>
    <w:rsid w:val="00906104"/>
  </w:style>
  <w:style w:type="paragraph" w:styleId="25">
    <w:name w:val="Body Text 2"/>
    <w:basedOn w:val="a"/>
    <w:link w:val="26"/>
    <w:rsid w:val="00906104"/>
    <w:pPr>
      <w:tabs>
        <w:tab w:val="left" w:pos="425"/>
        <w:tab w:val="left" w:pos="567"/>
        <w:tab w:val="left" w:pos="709"/>
        <w:tab w:val="left" w:pos="4770"/>
      </w:tabs>
      <w:ind w:right="283"/>
      <w:jc w:val="both"/>
    </w:pPr>
    <w:rPr>
      <w:szCs w:val="20"/>
    </w:rPr>
  </w:style>
  <w:style w:type="character" w:customStyle="1" w:styleId="26">
    <w:name w:val="Основной текст 2 Знак"/>
    <w:link w:val="25"/>
    <w:rsid w:val="00906104"/>
    <w:rPr>
      <w:rFonts w:ascii="Times New Roman" w:eastAsia="Times New Roman" w:hAnsi="Times New Roman" w:cs="Times New Roman"/>
      <w:sz w:val="24"/>
      <w:szCs w:val="20"/>
      <w:lang w:eastAsia="ru-RU"/>
    </w:rPr>
  </w:style>
  <w:style w:type="paragraph" w:styleId="35">
    <w:name w:val="Body Text 3"/>
    <w:basedOn w:val="a"/>
    <w:link w:val="36"/>
    <w:rsid w:val="00906104"/>
    <w:pPr>
      <w:tabs>
        <w:tab w:val="left" w:pos="425"/>
        <w:tab w:val="left" w:pos="567"/>
        <w:tab w:val="left" w:pos="709"/>
      </w:tabs>
      <w:jc w:val="both"/>
    </w:pPr>
    <w:rPr>
      <w:rFonts w:ascii="Arial" w:hAnsi="Arial"/>
      <w:sz w:val="22"/>
      <w:szCs w:val="20"/>
    </w:rPr>
  </w:style>
  <w:style w:type="character" w:customStyle="1" w:styleId="36">
    <w:name w:val="Основной текст 3 Знак"/>
    <w:link w:val="35"/>
    <w:rsid w:val="00906104"/>
    <w:rPr>
      <w:rFonts w:ascii="Arial" w:eastAsia="Times New Roman" w:hAnsi="Arial" w:cs="Times New Roman"/>
      <w:szCs w:val="20"/>
      <w:lang w:eastAsia="ru-RU"/>
    </w:rPr>
  </w:style>
  <w:style w:type="paragraph" w:customStyle="1" w:styleId="aff5">
    <w:name w:val="Таблицы (моноширинный)"/>
    <w:basedOn w:val="a"/>
    <w:next w:val="a"/>
    <w:uiPriority w:val="99"/>
    <w:rsid w:val="00906104"/>
    <w:pPr>
      <w:widowControl w:val="0"/>
      <w:tabs>
        <w:tab w:val="left" w:pos="425"/>
        <w:tab w:val="left" w:pos="567"/>
        <w:tab w:val="left" w:pos="709"/>
      </w:tabs>
      <w:autoSpaceDE w:val="0"/>
      <w:autoSpaceDN w:val="0"/>
      <w:adjustRightInd w:val="0"/>
      <w:jc w:val="both"/>
    </w:pPr>
    <w:rPr>
      <w:rFonts w:ascii="Courier New" w:hAnsi="Courier New" w:cs="Courier New"/>
      <w:sz w:val="20"/>
      <w:szCs w:val="20"/>
    </w:rPr>
  </w:style>
  <w:style w:type="numbering" w:customStyle="1" w:styleId="19">
    <w:name w:val="Текущий список1"/>
    <w:rsid w:val="00906104"/>
  </w:style>
  <w:style w:type="paragraph" w:styleId="aff6">
    <w:name w:val="Revision"/>
    <w:hidden/>
    <w:uiPriority w:val="99"/>
    <w:semiHidden/>
    <w:rsid w:val="00906104"/>
    <w:rPr>
      <w:rFonts w:ascii="Times New Roman" w:eastAsia="Times New Roman" w:hAnsi="Times New Roman"/>
      <w:sz w:val="24"/>
      <w:szCs w:val="24"/>
      <w:lang w:eastAsia="ar-SA"/>
    </w:rPr>
  </w:style>
  <w:style w:type="table" w:customStyle="1" w:styleId="1a">
    <w:name w:val="Сетка таблицы1"/>
    <w:basedOn w:val="a1"/>
    <w:next w:val="af7"/>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Текущий список11"/>
    <w:rsid w:val="00906104"/>
  </w:style>
  <w:style w:type="paragraph" w:styleId="aff7">
    <w:name w:val="footnote text"/>
    <w:basedOn w:val="a"/>
    <w:link w:val="aff8"/>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f8">
    <w:name w:val="Текст сноски Знак"/>
    <w:link w:val="aff7"/>
    <w:uiPriority w:val="99"/>
    <w:semiHidden/>
    <w:rsid w:val="00906104"/>
    <w:rPr>
      <w:rFonts w:ascii="Times New Roman" w:eastAsia="Times New Roman" w:hAnsi="Times New Roman" w:cs="Times New Roman"/>
      <w:sz w:val="20"/>
      <w:szCs w:val="20"/>
      <w:lang w:eastAsia="ar-SA"/>
    </w:rPr>
  </w:style>
  <w:style w:type="character" w:styleId="aff9">
    <w:name w:val="footnote reference"/>
    <w:uiPriority w:val="99"/>
    <w:semiHidden/>
    <w:unhideWhenUsed/>
    <w:rsid w:val="00906104"/>
    <w:rPr>
      <w:vertAlign w:val="superscript"/>
    </w:rPr>
  </w:style>
  <w:style w:type="table" w:customStyle="1" w:styleId="27">
    <w:name w:val="Сетка таблицы2"/>
    <w:basedOn w:val="a1"/>
    <w:next w:val="af7"/>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TOC Heading"/>
    <w:basedOn w:val="10"/>
    <w:next w:val="a"/>
    <w:uiPriority w:val="39"/>
    <w:semiHidden/>
    <w:unhideWhenUsed/>
    <w:qFormat/>
    <w:rsid w:val="00906104"/>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8">
    <w:name w:val="toc 2"/>
    <w:basedOn w:val="a"/>
    <w:next w:val="a"/>
    <w:autoRedefine/>
    <w:uiPriority w:val="39"/>
    <w:unhideWhenUsed/>
    <w:qFormat/>
    <w:rsid w:val="00906104"/>
    <w:pPr>
      <w:suppressAutoHyphens/>
      <w:ind w:left="240"/>
    </w:pPr>
    <w:rPr>
      <w:rFonts w:ascii="Calibri" w:hAnsi="Calibri" w:cs="Calibri"/>
      <w:smallCaps/>
      <w:sz w:val="20"/>
      <w:szCs w:val="20"/>
      <w:lang w:eastAsia="ar-SA"/>
    </w:rPr>
  </w:style>
  <w:style w:type="paragraph" w:styleId="1b">
    <w:name w:val="toc 1"/>
    <w:basedOn w:val="a"/>
    <w:next w:val="a"/>
    <w:autoRedefine/>
    <w:uiPriority w:val="39"/>
    <w:unhideWhenUsed/>
    <w:qFormat/>
    <w:rsid w:val="00906104"/>
    <w:pPr>
      <w:suppressAutoHyphens/>
      <w:spacing w:before="120" w:after="120"/>
    </w:pPr>
    <w:rPr>
      <w:rFonts w:ascii="Calibri" w:hAnsi="Calibri" w:cs="Calibri"/>
      <w:b/>
      <w:bCs/>
      <w:caps/>
      <w:sz w:val="20"/>
      <w:szCs w:val="20"/>
      <w:lang w:eastAsia="ar-SA"/>
    </w:rPr>
  </w:style>
  <w:style w:type="paragraph" w:styleId="37">
    <w:name w:val="toc 3"/>
    <w:basedOn w:val="a"/>
    <w:next w:val="a"/>
    <w:autoRedefine/>
    <w:uiPriority w:val="39"/>
    <w:unhideWhenUsed/>
    <w:qFormat/>
    <w:rsid w:val="00906104"/>
    <w:pPr>
      <w:suppressAutoHyphens/>
      <w:ind w:left="480"/>
    </w:pPr>
    <w:rPr>
      <w:rFonts w:ascii="Calibri" w:hAnsi="Calibri" w:cs="Calibri"/>
      <w:i/>
      <w:iCs/>
      <w:sz w:val="20"/>
      <w:szCs w:val="20"/>
      <w:lang w:eastAsia="ar-SA"/>
    </w:rPr>
  </w:style>
  <w:style w:type="paragraph" w:styleId="43">
    <w:name w:val="toc 4"/>
    <w:basedOn w:val="a"/>
    <w:next w:val="a"/>
    <w:autoRedefine/>
    <w:uiPriority w:val="39"/>
    <w:unhideWhenUsed/>
    <w:rsid w:val="00906104"/>
    <w:pPr>
      <w:suppressAutoHyphens/>
      <w:ind w:left="720"/>
    </w:pPr>
    <w:rPr>
      <w:rFonts w:ascii="Calibri" w:hAnsi="Calibri" w:cs="Calibri"/>
      <w:sz w:val="18"/>
      <w:szCs w:val="18"/>
      <w:lang w:eastAsia="ar-SA"/>
    </w:rPr>
  </w:style>
  <w:style w:type="paragraph" w:styleId="53">
    <w:name w:val="toc 5"/>
    <w:basedOn w:val="a"/>
    <w:next w:val="a"/>
    <w:autoRedefine/>
    <w:uiPriority w:val="39"/>
    <w:unhideWhenUsed/>
    <w:rsid w:val="00906104"/>
    <w:pPr>
      <w:suppressAutoHyphens/>
      <w:ind w:left="960"/>
    </w:pPr>
    <w:rPr>
      <w:rFonts w:ascii="Calibri" w:hAnsi="Calibri" w:cs="Calibri"/>
      <w:sz w:val="18"/>
      <w:szCs w:val="18"/>
      <w:lang w:eastAsia="ar-SA"/>
    </w:rPr>
  </w:style>
  <w:style w:type="paragraph" w:styleId="63">
    <w:name w:val="toc 6"/>
    <w:basedOn w:val="a"/>
    <w:next w:val="a"/>
    <w:autoRedefine/>
    <w:uiPriority w:val="39"/>
    <w:unhideWhenUsed/>
    <w:rsid w:val="00906104"/>
    <w:pPr>
      <w:suppressAutoHyphens/>
      <w:ind w:left="1200"/>
    </w:pPr>
    <w:rPr>
      <w:rFonts w:ascii="Calibri" w:hAnsi="Calibri" w:cs="Calibri"/>
      <w:sz w:val="18"/>
      <w:szCs w:val="18"/>
      <w:lang w:eastAsia="ar-SA"/>
    </w:rPr>
  </w:style>
  <w:style w:type="paragraph" w:styleId="73">
    <w:name w:val="toc 7"/>
    <w:basedOn w:val="a"/>
    <w:next w:val="a"/>
    <w:autoRedefine/>
    <w:uiPriority w:val="39"/>
    <w:unhideWhenUsed/>
    <w:rsid w:val="00906104"/>
    <w:pPr>
      <w:suppressAutoHyphens/>
      <w:ind w:left="1440"/>
    </w:pPr>
    <w:rPr>
      <w:rFonts w:ascii="Calibri" w:hAnsi="Calibri" w:cs="Calibri"/>
      <w:sz w:val="18"/>
      <w:szCs w:val="18"/>
      <w:lang w:eastAsia="ar-SA"/>
    </w:rPr>
  </w:style>
  <w:style w:type="paragraph" w:styleId="83">
    <w:name w:val="toc 8"/>
    <w:basedOn w:val="a"/>
    <w:next w:val="a"/>
    <w:autoRedefine/>
    <w:uiPriority w:val="39"/>
    <w:unhideWhenUsed/>
    <w:rsid w:val="00906104"/>
    <w:pPr>
      <w:suppressAutoHyphens/>
      <w:ind w:left="1680"/>
    </w:pPr>
    <w:rPr>
      <w:rFonts w:ascii="Calibri" w:hAnsi="Calibri" w:cs="Calibri"/>
      <w:sz w:val="18"/>
      <w:szCs w:val="18"/>
      <w:lang w:eastAsia="ar-SA"/>
    </w:rPr>
  </w:style>
  <w:style w:type="paragraph" w:styleId="93">
    <w:name w:val="toc 9"/>
    <w:basedOn w:val="a"/>
    <w:next w:val="a"/>
    <w:autoRedefine/>
    <w:uiPriority w:val="39"/>
    <w:unhideWhenUsed/>
    <w:rsid w:val="00906104"/>
    <w:pPr>
      <w:suppressAutoHyphens/>
      <w:ind w:left="1920"/>
    </w:pPr>
    <w:rPr>
      <w:rFonts w:ascii="Calibri" w:hAnsi="Calibri" w:cs="Calibri"/>
      <w:sz w:val="18"/>
      <w:szCs w:val="18"/>
      <w:lang w:eastAsia="ar-SA"/>
    </w:rPr>
  </w:style>
  <w:style w:type="numbering" w:customStyle="1" w:styleId="29">
    <w:name w:val="Нет списка2"/>
    <w:next w:val="a2"/>
    <w:uiPriority w:val="99"/>
    <w:semiHidden/>
    <w:unhideWhenUsed/>
    <w:rsid w:val="0057258B"/>
  </w:style>
  <w:style w:type="numbering" w:customStyle="1" w:styleId="16">
    <w:name w:val="Стиль16"/>
    <w:uiPriority w:val="99"/>
    <w:rsid w:val="0057258B"/>
    <w:pPr>
      <w:numPr>
        <w:numId w:val="1"/>
      </w:numPr>
    </w:pPr>
  </w:style>
  <w:style w:type="numbering" w:customStyle="1" w:styleId="21">
    <w:name w:val="Стиль21"/>
    <w:uiPriority w:val="99"/>
    <w:rsid w:val="0057258B"/>
    <w:pPr>
      <w:numPr>
        <w:numId w:val="5"/>
      </w:numPr>
    </w:pPr>
  </w:style>
  <w:style w:type="numbering" w:customStyle="1" w:styleId="31">
    <w:name w:val="Стиль31"/>
    <w:uiPriority w:val="99"/>
    <w:rsid w:val="0057258B"/>
    <w:pPr>
      <w:numPr>
        <w:numId w:val="9"/>
      </w:numPr>
    </w:pPr>
  </w:style>
  <w:style w:type="numbering" w:customStyle="1" w:styleId="41">
    <w:name w:val="Стиль41"/>
    <w:uiPriority w:val="99"/>
    <w:rsid w:val="0057258B"/>
    <w:pPr>
      <w:numPr>
        <w:numId w:val="10"/>
      </w:numPr>
    </w:pPr>
  </w:style>
  <w:style w:type="numbering" w:customStyle="1" w:styleId="51">
    <w:name w:val="Стиль51"/>
    <w:uiPriority w:val="99"/>
    <w:rsid w:val="0057258B"/>
    <w:pPr>
      <w:numPr>
        <w:numId w:val="11"/>
      </w:numPr>
    </w:pPr>
  </w:style>
  <w:style w:type="numbering" w:customStyle="1" w:styleId="61">
    <w:name w:val="Стиль61"/>
    <w:uiPriority w:val="99"/>
    <w:rsid w:val="0057258B"/>
    <w:pPr>
      <w:numPr>
        <w:numId w:val="12"/>
      </w:numPr>
    </w:pPr>
  </w:style>
  <w:style w:type="numbering" w:customStyle="1" w:styleId="71">
    <w:name w:val="Стиль71"/>
    <w:uiPriority w:val="99"/>
    <w:rsid w:val="0057258B"/>
    <w:pPr>
      <w:numPr>
        <w:numId w:val="13"/>
      </w:numPr>
    </w:pPr>
  </w:style>
  <w:style w:type="numbering" w:customStyle="1" w:styleId="81">
    <w:name w:val="Стиль81"/>
    <w:uiPriority w:val="99"/>
    <w:rsid w:val="0057258B"/>
    <w:pPr>
      <w:numPr>
        <w:numId w:val="14"/>
      </w:numPr>
    </w:pPr>
  </w:style>
  <w:style w:type="numbering" w:customStyle="1" w:styleId="91">
    <w:name w:val="Стиль91"/>
    <w:uiPriority w:val="99"/>
    <w:rsid w:val="0057258B"/>
    <w:pPr>
      <w:numPr>
        <w:numId w:val="18"/>
      </w:numPr>
    </w:pPr>
  </w:style>
  <w:style w:type="numbering" w:customStyle="1" w:styleId="101">
    <w:name w:val="Стиль101"/>
    <w:uiPriority w:val="99"/>
    <w:rsid w:val="0057258B"/>
    <w:pPr>
      <w:numPr>
        <w:numId w:val="19"/>
      </w:numPr>
    </w:pPr>
  </w:style>
  <w:style w:type="numbering" w:customStyle="1" w:styleId="111">
    <w:name w:val="Стиль111"/>
    <w:uiPriority w:val="99"/>
    <w:rsid w:val="0057258B"/>
    <w:pPr>
      <w:numPr>
        <w:numId w:val="20"/>
      </w:numPr>
    </w:pPr>
  </w:style>
  <w:style w:type="numbering" w:customStyle="1" w:styleId="121">
    <w:name w:val="Стиль121"/>
    <w:uiPriority w:val="99"/>
    <w:rsid w:val="0057258B"/>
    <w:pPr>
      <w:numPr>
        <w:numId w:val="21"/>
      </w:numPr>
    </w:pPr>
  </w:style>
  <w:style w:type="numbering" w:customStyle="1" w:styleId="131">
    <w:name w:val="Стиль131"/>
    <w:uiPriority w:val="99"/>
    <w:rsid w:val="0057258B"/>
    <w:pPr>
      <w:numPr>
        <w:numId w:val="22"/>
      </w:numPr>
    </w:pPr>
  </w:style>
  <w:style w:type="numbering" w:customStyle="1" w:styleId="141">
    <w:name w:val="Стиль141"/>
    <w:uiPriority w:val="99"/>
    <w:rsid w:val="0057258B"/>
    <w:pPr>
      <w:numPr>
        <w:numId w:val="23"/>
      </w:numPr>
    </w:pPr>
  </w:style>
  <w:style w:type="numbering" w:customStyle="1" w:styleId="151">
    <w:name w:val="Стиль151"/>
    <w:uiPriority w:val="99"/>
    <w:rsid w:val="0057258B"/>
    <w:pPr>
      <w:numPr>
        <w:numId w:val="24"/>
      </w:numPr>
    </w:pPr>
  </w:style>
  <w:style w:type="numbering" w:customStyle="1" w:styleId="122">
    <w:name w:val="Нет списка12"/>
    <w:next w:val="a2"/>
    <w:uiPriority w:val="99"/>
    <w:semiHidden/>
    <w:unhideWhenUsed/>
    <w:rsid w:val="0057258B"/>
  </w:style>
  <w:style w:type="numbering" w:customStyle="1" w:styleId="1120">
    <w:name w:val="Нет списка112"/>
    <w:next w:val="a2"/>
    <w:uiPriority w:val="99"/>
    <w:semiHidden/>
    <w:unhideWhenUsed/>
    <w:rsid w:val="0057258B"/>
  </w:style>
  <w:style w:type="numbering" w:customStyle="1" w:styleId="1111">
    <w:name w:val="Нет списка1111"/>
    <w:next w:val="a2"/>
    <w:semiHidden/>
    <w:rsid w:val="0057258B"/>
  </w:style>
  <w:style w:type="numbering" w:customStyle="1" w:styleId="12">
    <w:name w:val="Текущий список12"/>
    <w:rsid w:val="0057258B"/>
    <w:pPr>
      <w:numPr>
        <w:numId w:val="25"/>
      </w:numPr>
    </w:pPr>
  </w:style>
  <w:style w:type="numbering" w:customStyle="1" w:styleId="1112">
    <w:name w:val="Текущий список111"/>
    <w:rsid w:val="0057258B"/>
  </w:style>
  <w:style w:type="numbering" w:customStyle="1" w:styleId="210">
    <w:name w:val="Нет списка21"/>
    <w:next w:val="a2"/>
    <w:uiPriority w:val="99"/>
    <w:semiHidden/>
    <w:unhideWhenUsed/>
    <w:rsid w:val="0057258B"/>
  </w:style>
  <w:style w:type="numbering" w:customStyle="1" w:styleId="38">
    <w:name w:val="Нет списка3"/>
    <w:next w:val="a2"/>
    <w:uiPriority w:val="99"/>
    <w:semiHidden/>
    <w:unhideWhenUsed/>
    <w:rsid w:val="00786366"/>
  </w:style>
  <w:style w:type="character" w:styleId="affb">
    <w:name w:val="Placeholder Text"/>
    <w:uiPriority w:val="99"/>
    <w:semiHidden/>
    <w:rsid w:val="00575CFE"/>
    <w:rPr>
      <w:color w:val="808080"/>
    </w:rPr>
  </w:style>
  <w:style w:type="character" w:customStyle="1" w:styleId="art-postheader">
    <w:name w:val="art-postheader"/>
    <w:rsid w:val="000D332F"/>
  </w:style>
  <w:style w:type="character" w:customStyle="1" w:styleId="menu">
    <w:name w:val="menu"/>
    <w:rsid w:val="000D332F"/>
  </w:style>
  <w:style w:type="paragraph" w:customStyle="1" w:styleId="affc">
    <w:name w:val="Содержимое таблицы"/>
    <w:basedOn w:val="a"/>
    <w:rsid w:val="008C6148"/>
    <w:pPr>
      <w:suppressLineNumbers/>
      <w:suppressAutoHyphens/>
    </w:pPr>
    <w:rPr>
      <w:lang w:eastAsia="ar-SA"/>
    </w:rPr>
  </w:style>
  <w:style w:type="numbering" w:customStyle="1" w:styleId="44">
    <w:name w:val="Нет списка4"/>
    <w:next w:val="a2"/>
    <w:uiPriority w:val="99"/>
    <w:semiHidden/>
    <w:unhideWhenUsed/>
    <w:rsid w:val="006C7A33"/>
  </w:style>
  <w:style w:type="character" w:customStyle="1" w:styleId="WW8Num1z0">
    <w:name w:val="WW8Num1z0"/>
    <w:rsid w:val="006C7A33"/>
  </w:style>
  <w:style w:type="character" w:customStyle="1" w:styleId="WW8Num1z1">
    <w:name w:val="WW8Num1z1"/>
    <w:rsid w:val="006C7A33"/>
  </w:style>
  <w:style w:type="character" w:customStyle="1" w:styleId="WW8Num1z2">
    <w:name w:val="WW8Num1z2"/>
    <w:rsid w:val="006C7A33"/>
  </w:style>
  <w:style w:type="character" w:customStyle="1" w:styleId="WW8Num1z3">
    <w:name w:val="WW8Num1z3"/>
    <w:rsid w:val="006C7A33"/>
  </w:style>
  <w:style w:type="character" w:customStyle="1" w:styleId="WW8Num1z4">
    <w:name w:val="WW8Num1z4"/>
    <w:rsid w:val="006C7A33"/>
  </w:style>
  <w:style w:type="character" w:customStyle="1" w:styleId="WW8Num1z5">
    <w:name w:val="WW8Num1z5"/>
    <w:rsid w:val="006C7A33"/>
  </w:style>
  <w:style w:type="character" w:customStyle="1" w:styleId="WW8Num1z6">
    <w:name w:val="WW8Num1z6"/>
    <w:rsid w:val="006C7A33"/>
  </w:style>
  <w:style w:type="character" w:customStyle="1" w:styleId="WW8Num1z7">
    <w:name w:val="WW8Num1z7"/>
    <w:rsid w:val="006C7A33"/>
  </w:style>
  <w:style w:type="character" w:customStyle="1" w:styleId="WW8Num1z8">
    <w:name w:val="WW8Num1z8"/>
    <w:rsid w:val="006C7A33"/>
  </w:style>
  <w:style w:type="character" w:customStyle="1" w:styleId="2a">
    <w:name w:val="Основной шрифт абзаца2"/>
    <w:rsid w:val="006C7A33"/>
  </w:style>
  <w:style w:type="character" w:customStyle="1" w:styleId="1c">
    <w:name w:val="Основной шрифт абзаца1"/>
    <w:rsid w:val="006C7A33"/>
  </w:style>
  <w:style w:type="character" w:customStyle="1" w:styleId="1d">
    <w:name w:val="Знак Знак1"/>
    <w:rsid w:val="006C7A33"/>
    <w:rPr>
      <w:b/>
      <w:bCs/>
      <w:sz w:val="24"/>
      <w:szCs w:val="24"/>
    </w:rPr>
  </w:style>
  <w:style w:type="character" w:customStyle="1" w:styleId="affd">
    <w:name w:val="Знак Знак"/>
    <w:rsid w:val="006C7A33"/>
    <w:rPr>
      <w:sz w:val="24"/>
      <w:szCs w:val="24"/>
    </w:rPr>
  </w:style>
  <w:style w:type="paragraph" w:customStyle="1" w:styleId="affe">
    <w:name w:val="Заголовок"/>
    <w:basedOn w:val="a"/>
    <w:next w:val="a6"/>
    <w:rsid w:val="006C7A33"/>
    <w:pPr>
      <w:keepNext/>
      <w:suppressAutoHyphens/>
      <w:spacing w:before="240" w:after="120"/>
    </w:pPr>
    <w:rPr>
      <w:rFonts w:ascii="Liberation Sans" w:eastAsia="DejaVu Sans" w:hAnsi="Liberation Sans" w:cs="Lohit Hindi"/>
      <w:sz w:val="28"/>
      <w:szCs w:val="28"/>
      <w:lang w:eastAsia="zh-CN"/>
    </w:rPr>
  </w:style>
  <w:style w:type="paragraph" w:styleId="afff">
    <w:name w:val="List"/>
    <w:basedOn w:val="a6"/>
    <w:rsid w:val="006C7A33"/>
    <w:pPr>
      <w:spacing w:after="120"/>
      <w:jc w:val="left"/>
    </w:pPr>
    <w:rPr>
      <w:rFonts w:ascii="Times New Roman" w:hAnsi="Times New Roman" w:cs="Lohit Hindi"/>
      <w:lang w:eastAsia="zh-CN"/>
    </w:rPr>
  </w:style>
  <w:style w:type="paragraph" w:styleId="afff0">
    <w:name w:val="caption"/>
    <w:basedOn w:val="a"/>
    <w:qFormat/>
    <w:rsid w:val="006C7A33"/>
    <w:pPr>
      <w:suppressLineNumbers/>
      <w:suppressAutoHyphens/>
      <w:spacing w:before="120" w:after="120"/>
    </w:pPr>
    <w:rPr>
      <w:rFonts w:cs="Lohit Hindi"/>
      <w:i/>
      <w:iCs/>
      <w:lang w:eastAsia="zh-CN"/>
    </w:rPr>
  </w:style>
  <w:style w:type="paragraph" w:customStyle="1" w:styleId="2b">
    <w:name w:val="Указатель2"/>
    <w:basedOn w:val="a"/>
    <w:rsid w:val="006C7A33"/>
    <w:pPr>
      <w:suppressLineNumbers/>
      <w:suppressAutoHyphens/>
    </w:pPr>
    <w:rPr>
      <w:rFonts w:cs="Lohit Hindi"/>
      <w:lang w:eastAsia="zh-CN"/>
    </w:rPr>
  </w:style>
  <w:style w:type="paragraph" w:customStyle="1" w:styleId="1e">
    <w:name w:val="Название объекта1"/>
    <w:basedOn w:val="a"/>
    <w:rsid w:val="006C7A33"/>
    <w:pPr>
      <w:suppressLineNumbers/>
      <w:suppressAutoHyphens/>
      <w:spacing w:before="120" w:after="120"/>
    </w:pPr>
    <w:rPr>
      <w:rFonts w:cs="Lohit Hindi"/>
      <w:i/>
      <w:iCs/>
      <w:lang w:eastAsia="zh-CN"/>
    </w:rPr>
  </w:style>
  <w:style w:type="paragraph" w:customStyle="1" w:styleId="1f">
    <w:name w:val="Указатель1"/>
    <w:basedOn w:val="a"/>
    <w:rsid w:val="006C7A33"/>
    <w:pPr>
      <w:suppressLineNumbers/>
      <w:suppressAutoHyphens/>
    </w:pPr>
    <w:rPr>
      <w:rFonts w:cs="Lohit Hindi"/>
      <w:lang w:eastAsia="zh-CN"/>
    </w:rPr>
  </w:style>
  <w:style w:type="paragraph" w:customStyle="1" w:styleId="afff1">
    <w:name w:val="Заголовок таблицы"/>
    <w:basedOn w:val="affc"/>
    <w:rsid w:val="006C7A33"/>
    <w:pPr>
      <w:jc w:val="center"/>
    </w:pPr>
    <w:rPr>
      <w:b/>
      <w:bCs/>
      <w:lang w:eastAsia="zh-CN"/>
    </w:rPr>
  </w:style>
  <w:style w:type="paragraph" w:customStyle="1" w:styleId="ConsPlusCell">
    <w:name w:val="ConsPlusCell"/>
    <w:uiPriority w:val="99"/>
    <w:rsid w:val="006C7A33"/>
    <w:pPr>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6C7A33"/>
    <w:pPr>
      <w:widowControl w:val="0"/>
      <w:autoSpaceDE w:val="0"/>
      <w:autoSpaceDN w:val="0"/>
      <w:adjustRightInd w:val="0"/>
      <w:ind w:firstLine="720"/>
    </w:pPr>
    <w:rPr>
      <w:rFonts w:ascii="Arial" w:eastAsia="Times New Roman" w:hAnsi="Arial" w:cs="Arial"/>
    </w:rPr>
  </w:style>
  <w:style w:type="character" w:customStyle="1" w:styleId="aff1">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f0"/>
    <w:uiPriority w:val="99"/>
    <w:locked/>
    <w:rsid w:val="006C7A33"/>
    <w:rPr>
      <w:rFonts w:ascii="Times New Roman" w:eastAsia="Times New Roman" w:hAnsi="Times New Roman" w:cs="Times New Roman"/>
      <w:sz w:val="24"/>
      <w:szCs w:val="24"/>
      <w:lang w:eastAsia="ar-SA"/>
    </w:rPr>
  </w:style>
  <w:style w:type="paragraph" w:customStyle="1" w:styleId="ConsPlusNonformat">
    <w:name w:val="ConsPlusNonformat"/>
    <w:rsid w:val="006C7A33"/>
    <w:pPr>
      <w:widowControl w:val="0"/>
      <w:autoSpaceDE w:val="0"/>
      <w:autoSpaceDN w:val="0"/>
      <w:adjustRightInd w:val="0"/>
    </w:pPr>
    <w:rPr>
      <w:rFonts w:ascii="Courier New" w:eastAsia="Times New Roman" w:hAnsi="Courier New" w:cs="Courier New"/>
    </w:rPr>
  </w:style>
  <w:style w:type="paragraph" w:customStyle="1" w:styleId="afff2">
    <w:name w:val="Знак Знак Знак Знак"/>
    <w:basedOn w:val="a"/>
    <w:rsid w:val="006C7A33"/>
    <w:pPr>
      <w:widowControl w:val="0"/>
      <w:adjustRightInd w:val="0"/>
      <w:spacing w:after="160" w:line="240" w:lineRule="exact"/>
      <w:jc w:val="right"/>
    </w:pPr>
    <w:rPr>
      <w:rFonts w:ascii="Arial" w:hAnsi="Arial" w:cs="Arial"/>
      <w:sz w:val="20"/>
      <w:szCs w:val="20"/>
      <w:lang w:val="en-GB" w:eastAsia="en-US"/>
    </w:rPr>
  </w:style>
  <w:style w:type="numbering" w:customStyle="1" w:styleId="54">
    <w:name w:val="Нет списка5"/>
    <w:next w:val="a2"/>
    <w:uiPriority w:val="99"/>
    <w:semiHidden/>
    <w:unhideWhenUsed/>
    <w:rsid w:val="00E105F1"/>
  </w:style>
  <w:style w:type="paragraph" w:customStyle="1" w:styleId="2c">
    <w:name w:val="Цитата2"/>
    <w:basedOn w:val="a"/>
    <w:rsid w:val="005746ED"/>
    <w:pPr>
      <w:tabs>
        <w:tab w:val="left" w:pos="6804"/>
      </w:tabs>
      <w:suppressAutoHyphens/>
      <w:ind w:left="2268" w:right="709" w:hanging="1417"/>
      <w:jc w:val="both"/>
    </w:pPr>
    <w:rPr>
      <w:lang w:eastAsia="ar-SA"/>
    </w:rPr>
  </w:style>
  <w:style w:type="character" w:customStyle="1" w:styleId="aa">
    <w:name w:val="Абзац списка Знак"/>
    <w:link w:val="a9"/>
    <w:uiPriority w:val="34"/>
    <w:locked/>
    <w:rsid w:val="00613DDF"/>
    <w:rPr>
      <w:rFonts w:ascii="Times New Roman" w:eastAsia="Times New Roman" w:hAnsi="Times New Roman"/>
      <w:sz w:val="24"/>
      <w:szCs w:val="24"/>
    </w:rPr>
  </w:style>
  <w:style w:type="paragraph" w:customStyle="1" w:styleId="Default">
    <w:name w:val="Default"/>
    <w:rsid w:val="00613DDF"/>
    <w:pPr>
      <w:autoSpaceDE w:val="0"/>
      <w:autoSpaceDN w:val="0"/>
      <w:adjustRightInd w:val="0"/>
    </w:pPr>
    <w:rPr>
      <w:rFonts w:cs="Calibri"/>
      <w:color w:val="000000"/>
      <w:sz w:val="24"/>
      <w:szCs w:val="24"/>
      <w:lang w:eastAsia="en-US"/>
    </w:rPr>
  </w:style>
  <w:style w:type="character" w:customStyle="1" w:styleId="info-blockchars-list-item-value">
    <w:name w:val="info-block__chars-list-item-value"/>
    <w:rsid w:val="00BD3C12"/>
  </w:style>
  <w:style w:type="character" w:styleId="afff3">
    <w:name w:val="Emphasis"/>
    <w:uiPriority w:val="20"/>
    <w:qFormat/>
    <w:rsid w:val="00BD3C12"/>
    <w:rPr>
      <w:i/>
      <w:iCs/>
    </w:rPr>
  </w:style>
  <w:style w:type="numbering" w:customStyle="1" w:styleId="1121">
    <w:name w:val="Стиль112"/>
    <w:uiPriority w:val="99"/>
    <w:rsid w:val="00D15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18450">
      <w:bodyDiv w:val="1"/>
      <w:marLeft w:val="0"/>
      <w:marRight w:val="0"/>
      <w:marTop w:val="0"/>
      <w:marBottom w:val="0"/>
      <w:divBdr>
        <w:top w:val="none" w:sz="0" w:space="0" w:color="auto"/>
        <w:left w:val="none" w:sz="0" w:space="0" w:color="auto"/>
        <w:bottom w:val="none" w:sz="0" w:space="0" w:color="auto"/>
        <w:right w:val="none" w:sz="0" w:space="0" w:color="auto"/>
      </w:divBdr>
    </w:div>
    <w:div w:id="110975441">
      <w:bodyDiv w:val="1"/>
      <w:marLeft w:val="0"/>
      <w:marRight w:val="0"/>
      <w:marTop w:val="0"/>
      <w:marBottom w:val="0"/>
      <w:divBdr>
        <w:top w:val="none" w:sz="0" w:space="0" w:color="auto"/>
        <w:left w:val="none" w:sz="0" w:space="0" w:color="auto"/>
        <w:bottom w:val="none" w:sz="0" w:space="0" w:color="auto"/>
        <w:right w:val="none" w:sz="0" w:space="0" w:color="auto"/>
      </w:divBdr>
    </w:div>
    <w:div w:id="530655835">
      <w:bodyDiv w:val="1"/>
      <w:marLeft w:val="0"/>
      <w:marRight w:val="0"/>
      <w:marTop w:val="0"/>
      <w:marBottom w:val="0"/>
      <w:divBdr>
        <w:top w:val="none" w:sz="0" w:space="0" w:color="auto"/>
        <w:left w:val="none" w:sz="0" w:space="0" w:color="auto"/>
        <w:bottom w:val="none" w:sz="0" w:space="0" w:color="auto"/>
        <w:right w:val="none" w:sz="0" w:space="0" w:color="auto"/>
      </w:divBdr>
    </w:div>
    <w:div w:id="708796383">
      <w:bodyDiv w:val="1"/>
      <w:marLeft w:val="0"/>
      <w:marRight w:val="0"/>
      <w:marTop w:val="0"/>
      <w:marBottom w:val="0"/>
      <w:divBdr>
        <w:top w:val="none" w:sz="0" w:space="0" w:color="auto"/>
        <w:left w:val="none" w:sz="0" w:space="0" w:color="auto"/>
        <w:bottom w:val="none" w:sz="0" w:space="0" w:color="auto"/>
        <w:right w:val="none" w:sz="0" w:space="0" w:color="auto"/>
      </w:divBdr>
    </w:div>
    <w:div w:id="710107334">
      <w:bodyDiv w:val="1"/>
      <w:marLeft w:val="0"/>
      <w:marRight w:val="0"/>
      <w:marTop w:val="0"/>
      <w:marBottom w:val="0"/>
      <w:divBdr>
        <w:top w:val="none" w:sz="0" w:space="0" w:color="auto"/>
        <w:left w:val="none" w:sz="0" w:space="0" w:color="auto"/>
        <w:bottom w:val="none" w:sz="0" w:space="0" w:color="auto"/>
        <w:right w:val="none" w:sz="0" w:space="0" w:color="auto"/>
      </w:divBdr>
    </w:div>
    <w:div w:id="992180248">
      <w:bodyDiv w:val="1"/>
      <w:marLeft w:val="0"/>
      <w:marRight w:val="0"/>
      <w:marTop w:val="0"/>
      <w:marBottom w:val="0"/>
      <w:divBdr>
        <w:top w:val="none" w:sz="0" w:space="0" w:color="auto"/>
        <w:left w:val="none" w:sz="0" w:space="0" w:color="auto"/>
        <w:bottom w:val="none" w:sz="0" w:space="0" w:color="auto"/>
        <w:right w:val="none" w:sz="0" w:space="0" w:color="auto"/>
      </w:divBdr>
    </w:div>
    <w:div w:id="998196363">
      <w:bodyDiv w:val="1"/>
      <w:marLeft w:val="0"/>
      <w:marRight w:val="0"/>
      <w:marTop w:val="0"/>
      <w:marBottom w:val="0"/>
      <w:divBdr>
        <w:top w:val="none" w:sz="0" w:space="0" w:color="auto"/>
        <w:left w:val="none" w:sz="0" w:space="0" w:color="auto"/>
        <w:bottom w:val="none" w:sz="0" w:space="0" w:color="auto"/>
        <w:right w:val="none" w:sz="0" w:space="0" w:color="auto"/>
      </w:divBdr>
    </w:div>
    <w:div w:id="1134786459">
      <w:bodyDiv w:val="1"/>
      <w:marLeft w:val="0"/>
      <w:marRight w:val="0"/>
      <w:marTop w:val="0"/>
      <w:marBottom w:val="0"/>
      <w:divBdr>
        <w:top w:val="none" w:sz="0" w:space="0" w:color="auto"/>
        <w:left w:val="none" w:sz="0" w:space="0" w:color="auto"/>
        <w:bottom w:val="none" w:sz="0" w:space="0" w:color="auto"/>
        <w:right w:val="none" w:sz="0" w:space="0" w:color="auto"/>
      </w:divBdr>
    </w:div>
    <w:div w:id="1245603382">
      <w:bodyDiv w:val="1"/>
      <w:marLeft w:val="0"/>
      <w:marRight w:val="0"/>
      <w:marTop w:val="0"/>
      <w:marBottom w:val="0"/>
      <w:divBdr>
        <w:top w:val="none" w:sz="0" w:space="0" w:color="auto"/>
        <w:left w:val="none" w:sz="0" w:space="0" w:color="auto"/>
        <w:bottom w:val="none" w:sz="0" w:space="0" w:color="auto"/>
        <w:right w:val="none" w:sz="0" w:space="0" w:color="auto"/>
      </w:divBdr>
    </w:div>
    <w:div w:id="1297832243">
      <w:bodyDiv w:val="1"/>
      <w:marLeft w:val="0"/>
      <w:marRight w:val="0"/>
      <w:marTop w:val="0"/>
      <w:marBottom w:val="0"/>
      <w:divBdr>
        <w:top w:val="none" w:sz="0" w:space="0" w:color="auto"/>
        <w:left w:val="none" w:sz="0" w:space="0" w:color="auto"/>
        <w:bottom w:val="none" w:sz="0" w:space="0" w:color="auto"/>
        <w:right w:val="none" w:sz="0" w:space="0" w:color="auto"/>
      </w:divBdr>
    </w:div>
    <w:div w:id="1365911563">
      <w:bodyDiv w:val="1"/>
      <w:marLeft w:val="0"/>
      <w:marRight w:val="0"/>
      <w:marTop w:val="0"/>
      <w:marBottom w:val="0"/>
      <w:divBdr>
        <w:top w:val="none" w:sz="0" w:space="0" w:color="auto"/>
        <w:left w:val="none" w:sz="0" w:space="0" w:color="auto"/>
        <w:bottom w:val="none" w:sz="0" w:space="0" w:color="auto"/>
        <w:right w:val="none" w:sz="0" w:space="0" w:color="auto"/>
      </w:divBdr>
    </w:div>
    <w:div w:id="1409186968">
      <w:bodyDiv w:val="1"/>
      <w:marLeft w:val="0"/>
      <w:marRight w:val="0"/>
      <w:marTop w:val="0"/>
      <w:marBottom w:val="0"/>
      <w:divBdr>
        <w:top w:val="none" w:sz="0" w:space="0" w:color="auto"/>
        <w:left w:val="none" w:sz="0" w:space="0" w:color="auto"/>
        <w:bottom w:val="none" w:sz="0" w:space="0" w:color="auto"/>
        <w:right w:val="none" w:sz="0" w:space="0" w:color="auto"/>
      </w:divBdr>
    </w:div>
    <w:div w:id="1455557679">
      <w:bodyDiv w:val="1"/>
      <w:marLeft w:val="0"/>
      <w:marRight w:val="0"/>
      <w:marTop w:val="0"/>
      <w:marBottom w:val="0"/>
      <w:divBdr>
        <w:top w:val="none" w:sz="0" w:space="0" w:color="auto"/>
        <w:left w:val="none" w:sz="0" w:space="0" w:color="auto"/>
        <w:bottom w:val="none" w:sz="0" w:space="0" w:color="auto"/>
        <w:right w:val="none" w:sz="0" w:space="0" w:color="auto"/>
      </w:divBdr>
    </w:div>
    <w:div w:id="1473058881">
      <w:bodyDiv w:val="1"/>
      <w:marLeft w:val="0"/>
      <w:marRight w:val="0"/>
      <w:marTop w:val="0"/>
      <w:marBottom w:val="0"/>
      <w:divBdr>
        <w:top w:val="none" w:sz="0" w:space="0" w:color="auto"/>
        <w:left w:val="none" w:sz="0" w:space="0" w:color="auto"/>
        <w:bottom w:val="none" w:sz="0" w:space="0" w:color="auto"/>
        <w:right w:val="none" w:sz="0" w:space="0" w:color="auto"/>
      </w:divBdr>
    </w:div>
    <w:div w:id="1626545275">
      <w:bodyDiv w:val="1"/>
      <w:marLeft w:val="0"/>
      <w:marRight w:val="0"/>
      <w:marTop w:val="0"/>
      <w:marBottom w:val="0"/>
      <w:divBdr>
        <w:top w:val="none" w:sz="0" w:space="0" w:color="auto"/>
        <w:left w:val="none" w:sz="0" w:space="0" w:color="auto"/>
        <w:bottom w:val="none" w:sz="0" w:space="0" w:color="auto"/>
        <w:right w:val="none" w:sz="0" w:space="0" w:color="auto"/>
      </w:divBdr>
    </w:div>
    <w:div w:id="1801192269">
      <w:bodyDiv w:val="1"/>
      <w:marLeft w:val="0"/>
      <w:marRight w:val="0"/>
      <w:marTop w:val="0"/>
      <w:marBottom w:val="0"/>
      <w:divBdr>
        <w:top w:val="none" w:sz="0" w:space="0" w:color="auto"/>
        <w:left w:val="none" w:sz="0" w:space="0" w:color="auto"/>
        <w:bottom w:val="none" w:sz="0" w:space="0" w:color="auto"/>
        <w:right w:val="none" w:sz="0" w:space="0" w:color="auto"/>
      </w:divBdr>
    </w:div>
    <w:div w:id="182708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4A295-31C0-480E-A610-67FB3063D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1425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 Бычкова</dc:creator>
  <cp:keywords/>
  <cp:lastModifiedBy>Вероника М. Бычкова</cp:lastModifiedBy>
  <cp:revision>14</cp:revision>
  <cp:lastPrinted>2018-05-11T10:53:00Z</cp:lastPrinted>
  <dcterms:created xsi:type="dcterms:W3CDTF">2018-05-11T13:28:00Z</dcterms:created>
  <dcterms:modified xsi:type="dcterms:W3CDTF">2019-08-23T11:17:00Z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