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</w:t>
      </w:r>
      <w:r w:rsidR="002A3AE5">
        <w:rPr>
          <w:b/>
          <w:sz w:val="22"/>
          <w:szCs w:val="22"/>
        </w:rPr>
        <w:t xml:space="preserve">                             </w:t>
      </w:r>
      <w:r w:rsidR="0062398A" w:rsidRPr="00C41072">
        <w:rPr>
          <w:b/>
          <w:sz w:val="22"/>
          <w:szCs w:val="22"/>
        </w:rPr>
        <w:t xml:space="preserve">                     </w:t>
      </w:r>
      <w:r w:rsidR="00C41072">
        <w:rPr>
          <w:b/>
          <w:sz w:val="22"/>
          <w:szCs w:val="22"/>
        </w:rPr>
        <w:t xml:space="preserve"> </w:t>
      </w:r>
      <w:r w:rsidR="00A644F2">
        <w:rPr>
          <w:b/>
          <w:sz w:val="22"/>
          <w:szCs w:val="22"/>
        </w:rPr>
        <w:t xml:space="preserve">      </w:t>
      </w:r>
      <w:r w:rsidR="00C41072">
        <w:rPr>
          <w:b/>
          <w:sz w:val="22"/>
          <w:szCs w:val="22"/>
        </w:rPr>
        <w:t xml:space="preserve">           </w:t>
      </w:r>
      <w:r w:rsidR="00A746C8">
        <w:rPr>
          <w:b/>
          <w:sz w:val="22"/>
          <w:szCs w:val="22"/>
        </w:rPr>
        <w:t xml:space="preserve">      </w:t>
      </w:r>
      <w:r w:rsidR="00FC7E0E">
        <w:rPr>
          <w:b/>
          <w:sz w:val="22"/>
          <w:szCs w:val="22"/>
        </w:rPr>
        <w:t xml:space="preserve"> </w:t>
      </w:r>
      <w:r w:rsidR="007B5C5C">
        <w:rPr>
          <w:b/>
          <w:sz w:val="22"/>
          <w:szCs w:val="22"/>
        </w:rPr>
        <w:t xml:space="preserve">   </w:t>
      </w:r>
      <w:r w:rsidR="00A43996">
        <w:rPr>
          <w:b/>
          <w:sz w:val="22"/>
          <w:szCs w:val="22"/>
        </w:rPr>
        <w:t xml:space="preserve">   </w:t>
      </w:r>
      <w:r w:rsidR="007B5C5C">
        <w:rPr>
          <w:b/>
          <w:sz w:val="22"/>
          <w:szCs w:val="22"/>
        </w:rPr>
        <w:t xml:space="preserve">  </w:t>
      </w:r>
      <w:r w:rsidR="005D0D30">
        <w:rPr>
          <w:b/>
          <w:sz w:val="22"/>
          <w:szCs w:val="22"/>
        </w:rPr>
        <w:t xml:space="preserve"> </w:t>
      </w:r>
      <w:r w:rsidR="00896DBC" w:rsidRPr="000228D2">
        <w:rPr>
          <w:b/>
          <w:sz w:val="22"/>
          <w:szCs w:val="22"/>
        </w:rPr>
        <w:t>«</w:t>
      </w:r>
      <w:r w:rsidR="00F87B5D">
        <w:rPr>
          <w:b/>
          <w:sz w:val="22"/>
          <w:szCs w:val="22"/>
        </w:rPr>
        <w:t xml:space="preserve">    </w:t>
      </w:r>
      <w:r w:rsidRPr="000228D2">
        <w:rPr>
          <w:b/>
          <w:sz w:val="22"/>
          <w:szCs w:val="22"/>
        </w:rPr>
        <w:t>»</w:t>
      </w:r>
      <w:r w:rsidR="0062398A" w:rsidRPr="000228D2">
        <w:rPr>
          <w:b/>
          <w:sz w:val="22"/>
          <w:szCs w:val="22"/>
        </w:rPr>
        <w:t xml:space="preserve"> </w:t>
      </w:r>
      <w:r w:rsidR="00A43996">
        <w:rPr>
          <w:b/>
          <w:sz w:val="22"/>
          <w:szCs w:val="22"/>
        </w:rPr>
        <w:t>декабря</w:t>
      </w:r>
      <w:r w:rsidR="007B5C5C">
        <w:rPr>
          <w:b/>
          <w:sz w:val="22"/>
          <w:szCs w:val="22"/>
        </w:rPr>
        <w:t xml:space="preserve"> </w:t>
      </w:r>
      <w:r w:rsidR="00A43996">
        <w:rPr>
          <w:b/>
          <w:sz w:val="22"/>
          <w:szCs w:val="22"/>
        </w:rPr>
        <w:t>2</w:t>
      </w:r>
      <w:r w:rsidR="007B5C5C">
        <w:rPr>
          <w:b/>
          <w:sz w:val="22"/>
          <w:szCs w:val="22"/>
        </w:rPr>
        <w:t>01</w:t>
      </w:r>
      <w:r w:rsidR="00A43996">
        <w:rPr>
          <w:b/>
          <w:sz w:val="22"/>
          <w:szCs w:val="22"/>
        </w:rPr>
        <w:t>8</w:t>
      </w:r>
      <w:r w:rsidRPr="000D740A">
        <w:rPr>
          <w:b/>
          <w:sz w:val="22"/>
          <w:szCs w:val="22"/>
        </w:rPr>
        <w:t xml:space="preserve"> г</w:t>
      </w:r>
      <w:r w:rsidR="00A644F2">
        <w:rPr>
          <w:b/>
          <w:sz w:val="22"/>
          <w:szCs w:val="22"/>
        </w:rPr>
        <w:t>.</w:t>
      </w:r>
    </w:p>
    <w:p w:rsidR="000D740A" w:rsidRDefault="000D740A" w:rsidP="004D65BD">
      <w:pPr>
        <w:rPr>
          <w:b/>
          <w:sz w:val="22"/>
          <w:szCs w:val="22"/>
        </w:rPr>
      </w:pPr>
    </w:p>
    <w:p w:rsidR="001D749A" w:rsidRDefault="00C22FC5" w:rsidP="00B03000">
      <w:pPr>
        <w:ind w:firstLine="709"/>
        <w:jc w:val="both"/>
      </w:pPr>
      <w:r>
        <w:t>Э</w:t>
      </w:r>
      <w:r w:rsidR="00A91E03">
        <w:t>лектро</w:t>
      </w:r>
      <w:r w:rsidR="00012DC0">
        <w:t>техническ</w:t>
      </w:r>
      <w:r w:rsidR="00B03000">
        <w:t>ий</w:t>
      </w:r>
      <w:r w:rsidR="00012DC0">
        <w:t xml:space="preserve"> </w:t>
      </w:r>
      <w:r w:rsidR="00B03000">
        <w:t>отдел</w:t>
      </w:r>
      <w:r w:rsidR="003E6D63">
        <w:t xml:space="preserve"> </w:t>
      </w:r>
      <w:r w:rsidR="001908E9" w:rsidRPr="00796FD0">
        <w:t>АО «МЭС»</w:t>
      </w:r>
      <w:r w:rsidR="001908E9" w:rsidRPr="001908E9">
        <w:rPr>
          <w:color w:val="FF0000"/>
        </w:rPr>
        <w:t xml:space="preserve"> </w:t>
      </w:r>
      <w:r w:rsidR="006A7ACF">
        <w:t>инициирует заключение Д</w:t>
      </w:r>
      <w:r w:rsidR="003E6D63">
        <w:t>ополнительно</w:t>
      </w:r>
      <w:r w:rsidR="001E2037" w:rsidRPr="00796FD0">
        <w:t>го</w:t>
      </w:r>
      <w:r w:rsidR="003E6D63">
        <w:t xml:space="preserve"> соглашени</w:t>
      </w:r>
      <w:r w:rsidR="001E2037" w:rsidRPr="00796FD0">
        <w:t>я</w:t>
      </w:r>
      <w:r w:rsidR="003E6D63" w:rsidRPr="007D4903">
        <w:t xml:space="preserve"> </w:t>
      </w:r>
      <w:r w:rsidR="008073C8" w:rsidRPr="008073C8">
        <w:t xml:space="preserve">к Договору </w:t>
      </w:r>
      <w:r w:rsidR="001F4932">
        <w:t>купли-продажи электрической энергии в целях компенсации фактических потерь, возникающих в электрических сетях</w:t>
      </w:r>
      <w:r w:rsidR="008073C8" w:rsidRPr="008073C8">
        <w:t xml:space="preserve"> № </w:t>
      </w:r>
      <w:r w:rsidR="00DB1D8C">
        <w:t>51</w:t>
      </w:r>
      <w:r w:rsidR="001F4932">
        <w:t>6</w:t>
      </w:r>
      <w:r w:rsidR="00DB1D8C">
        <w:t>01</w:t>
      </w:r>
      <w:r w:rsidR="001F4932">
        <w:t>00006</w:t>
      </w:r>
      <w:r w:rsidR="008073C8" w:rsidRPr="008073C8">
        <w:t xml:space="preserve"> от 0</w:t>
      </w:r>
      <w:r w:rsidR="001F4932">
        <w:t>1</w:t>
      </w:r>
      <w:r w:rsidR="008073C8" w:rsidRPr="008073C8">
        <w:t>.0</w:t>
      </w:r>
      <w:r w:rsidR="00DB1D8C">
        <w:t>2</w:t>
      </w:r>
      <w:r w:rsidR="008073C8" w:rsidRPr="008073C8">
        <w:t>.201</w:t>
      </w:r>
      <w:r w:rsidR="00DB1D8C">
        <w:t>5</w:t>
      </w:r>
      <w:r w:rsidR="008073C8" w:rsidRPr="008073C8">
        <w:t xml:space="preserve"> г.</w:t>
      </w:r>
      <w:r w:rsidR="008073C8">
        <w:t xml:space="preserve"> </w:t>
      </w:r>
      <w:r w:rsidR="0062398A" w:rsidRPr="007D4903">
        <w:t>с единственным поставщиком</w:t>
      </w:r>
      <w:r w:rsidR="00844987">
        <w:t xml:space="preserve"> </w:t>
      </w:r>
      <w:r w:rsidR="00511BE8">
        <w:t xml:space="preserve">на основании </w:t>
      </w:r>
      <w:proofErr w:type="spellStart"/>
      <w:r w:rsidR="00511BE8">
        <w:t>п.</w:t>
      </w:r>
      <w:r w:rsidR="00C41072" w:rsidRPr="007D4903">
        <w:t>п</w:t>
      </w:r>
      <w:proofErr w:type="spellEnd"/>
      <w:r w:rsidR="00C41072" w:rsidRPr="007D4903">
        <w:t xml:space="preserve">. </w:t>
      </w:r>
      <w:r w:rsidR="00040D19" w:rsidRPr="00040D19">
        <w:t>12</w:t>
      </w:r>
      <w:r w:rsidR="007D4903" w:rsidRPr="00040D19">
        <w:t xml:space="preserve"> п. </w:t>
      </w:r>
      <w:r w:rsidR="00040D19" w:rsidRPr="00040D19">
        <w:t>10</w:t>
      </w:r>
      <w:r w:rsidR="007D4903" w:rsidRPr="007D4903">
        <w:t xml:space="preserve">.2 Положения о закупке </w:t>
      </w:r>
      <w:r w:rsidR="00B754BD">
        <w:t xml:space="preserve">товаров, работ, услуг </w:t>
      </w:r>
      <w:r w:rsidR="009E0B5D">
        <w:t>АО </w:t>
      </w:r>
      <w:r w:rsidR="007D4903" w:rsidRPr="007D4903">
        <w:t>«М</w:t>
      </w:r>
      <w:r w:rsidR="00B754BD">
        <w:t>ЭС</w:t>
      </w:r>
      <w:r w:rsidR="007D4903" w:rsidRPr="007D4903">
        <w:t>»</w:t>
      </w:r>
      <w:r w:rsidR="00DC5BCD">
        <w:t xml:space="preserve"> </w:t>
      </w:r>
      <w:r w:rsidR="00FC7E0E">
        <w:t>(ИНН </w:t>
      </w:r>
      <w:r w:rsidR="00DC5BCD" w:rsidRPr="00DC5BCD">
        <w:t>5190907139, ОГРН 1095190009111)</w:t>
      </w:r>
      <w:r w:rsidR="001D749A">
        <w:t>.</w:t>
      </w:r>
    </w:p>
    <w:p w:rsidR="0062398A" w:rsidRPr="007D4903" w:rsidRDefault="001D749A" w:rsidP="00C22FC5">
      <w:pPr>
        <w:ind w:firstLine="709"/>
        <w:jc w:val="both"/>
        <w:rPr>
          <w:sz w:val="16"/>
          <w:szCs w:val="16"/>
        </w:rPr>
      </w:pPr>
      <w:r>
        <w:t>С</w:t>
      </w:r>
      <w:r w:rsidR="0062398A" w:rsidRPr="007D4903">
        <w:t>ущественными условиями</w:t>
      </w:r>
      <w:r>
        <w:t xml:space="preserve"> являются</w:t>
      </w:r>
      <w:r w:rsidR="0062398A" w:rsidRPr="007D4903">
        <w:t>:</w:t>
      </w:r>
    </w:p>
    <w:p w:rsidR="008073C8" w:rsidRPr="00DC34CA" w:rsidRDefault="003E6D63" w:rsidP="009E0B5D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b/>
        </w:rPr>
      </w:pPr>
      <w:r>
        <w:rPr>
          <w:b/>
        </w:rPr>
        <w:t>Предмет</w:t>
      </w:r>
      <w:r w:rsidR="001E2037">
        <w:rPr>
          <w:b/>
        </w:rPr>
        <w:t xml:space="preserve"> договора</w:t>
      </w:r>
      <w:r w:rsidR="007D4903" w:rsidRPr="00DC34CA">
        <w:rPr>
          <w:b/>
        </w:rPr>
        <w:t>:</w:t>
      </w:r>
      <w:r w:rsidR="007D4903" w:rsidRPr="00DC34CA">
        <w:t xml:space="preserve"> </w:t>
      </w:r>
      <w:r w:rsidR="001F4932">
        <w:t>К</w:t>
      </w:r>
      <w:r w:rsidR="001F4932">
        <w:t>упл</w:t>
      </w:r>
      <w:r w:rsidR="001F4932">
        <w:t>я</w:t>
      </w:r>
      <w:r w:rsidR="001F4932">
        <w:t>-продаж</w:t>
      </w:r>
      <w:r w:rsidR="001F4932">
        <w:t>а</w:t>
      </w:r>
      <w:r w:rsidR="001F4932">
        <w:t xml:space="preserve"> электрической энергии в целях компенсации фактических потерь, возникающих в электрических сетях</w:t>
      </w:r>
      <w:r w:rsidR="008073C8" w:rsidRPr="00DC34CA">
        <w:t xml:space="preserve">. </w:t>
      </w:r>
    </w:p>
    <w:p w:rsidR="007D4903" w:rsidRPr="00DC34CA" w:rsidRDefault="007D4903" w:rsidP="00851C0E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DC34CA">
        <w:rPr>
          <w:b/>
        </w:rPr>
        <w:t>Сведения об объеме закупаемых товаров (</w:t>
      </w:r>
      <w:r w:rsidR="00615335" w:rsidRPr="00DC34CA">
        <w:rPr>
          <w:b/>
        </w:rPr>
        <w:t>работ, услуг):</w:t>
      </w:r>
      <w:r w:rsidR="004C4316" w:rsidRPr="004C4316">
        <w:t xml:space="preserve"> </w:t>
      </w:r>
      <w:r w:rsidR="00851C0E" w:rsidRPr="00851C0E">
        <w:t>1</w:t>
      </w:r>
      <w:r w:rsidR="001F4932">
        <w:t>4</w:t>
      </w:r>
      <w:r w:rsidR="00851C0E">
        <w:t> </w:t>
      </w:r>
      <w:r w:rsidR="001F4932">
        <w:t>080</w:t>
      </w:r>
      <w:r w:rsidR="00851C0E">
        <w:t> </w:t>
      </w:r>
      <w:r w:rsidR="001F4932">
        <w:t>094</w:t>
      </w:r>
      <w:r w:rsidR="00615335" w:rsidRPr="00DC34CA">
        <w:rPr>
          <w:b/>
        </w:rPr>
        <w:t xml:space="preserve"> </w:t>
      </w:r>
      <w:r w:rsidRPr="00DC34CA">
        <w:t>кВт</w:t>
      </w:r>
      <w:r w:rsidR="005921BA">
        <w:t xml:space="preserve"> </w:t>
      </w:r>
      <w:r w:rsidRPr="00DC34CA">
        <w:t>ч</w:t>
      </w:r>
      <w:r w:rsidR="00356181" w:rsidRPr="00DC34CA">
        <w:t>.</w:t>
      </w:r>
      <w:r w:rsidR="00A171A1" w:rsidRPr="00DC34CA">
        <w:t xml:space="preserve"> </w:t>
      </w:r>
    </w:p>
    <w:p w:rsidR="007D4903" w:rsidRPr="00DC34CA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>
        <w:rPr>
          <w:b/>
        </w:rPr>
        <w:t xml:space="preserve"> </w:t>
      </w:r>
      <w:r w:rsidR="003E6D63">
        <w:rPr>
          <w:b/>
        </w:rPr>
        <w:t>Срок исполнения</w:t>
      </w:r>
      <w:r w:rsidR="007D4903" w:rsidRPr="00DC34CA">
        <w:rPr>
          <w:b/>
        </w:rPr>
        <w:t xml:space="preserve">: </w:t>
      </w:r>
      <w:r w:rsidR="007D4903" w:rsidRPr="00DC34CA">
        <w:rPr>
          <w:lang w:val="en-US"/>
        </w:rPr>
        <w:t>c</w:t>
      </w:r>
      <w:r w:rsidR="007D4903" w:rsidRPr="00DC34CA">
        <w:t xml:space="preserve"> 01.</w:t>
      </w:r>
      <w:r w:rsidR="005921BA">
        <w:t>01</w:t>
      </w:r>
      <w:r w:rsidR="000B0903" w:rsidRPr="00DC34CA">
        <w:t>.201</w:t>
      </w:r>
      <w:r w:rsidR="00851C0E">
        <w:t>9</w:t>
      </w:r>
      <w:r w:rsidR="006B7E8A" w:rsidRPr="00DC34CA">
        <w:t xml:space="preserve"> </w:t>
      </w:r>
      <w:r w:rsidR="007D4903" w:rsidRPr="00DC34CA">
        <w:t xml:space="preserve">по </w:t>
      </w:r>
      <w:r w:rsidR="00DB1465" w:rsidRPr="00DB1465">
        <w:t>26</w:t>
      </w:r>
      <w:r w:rsidR="001F27AF" w:rsidRPr="00DB1465">
        <w:t>.</w:t>
      </w:r>
      <w:r w:rsidR="00DB1465" w:rsidRPr="00DB1465">
        <w:t>01</w:t>
      </w:r>
      <w:r w:rsidR="000B0903" w:rsidRPr="00DB1465">
        <w:t>.20</w:t>
      </w:r>
      <w:r w:rsidR="00851C0E">
        <w:t>20</w:t>
      </w:r>
      <w:r w:rsidR="00356181" w:rsidRPr="00DB1465">
        <w:t>.</w:t>
      </w:r>
    </w:p>
    <w:p w:rsidR="007D4903" w:rsidRDefault="003E6D63" w:rsidP="00851C0E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Сведения о цене</w:t>
      </w:r>
      <w:r w:rsidR="007D4903" w:rsidRPr="00DC34CA">
        <w:rPr>
          <w:b/>
        </w:rPr>
        <w:t>:</w:t>
      </w:r>
      <w:r w:rsidR="00E91B5E" w:rsidRPr="00DC34CA">
        <w:rPr>
          <w:b/>
        </w:rPr>
        <w:t xml:space="preserve"> </w:t>
      </w:r>
      <w:r w:rsidR="001F4932">
        <w:t>36 022 512</w:t>
      </w:r>
      <w:r w:rsidR="005921BA">
        <w:t xml:space="preserve"> </w:t>
      </w:r>
      <w:r w:rsidR="007D4903" w:rsidRPr="00DC34CA">
        <w:t>рубл</w:t>
      </w:r>
      <w:r w:rsidR="00615335" w:rsidRPr="00DC34CA">
        <w:t>ей</w:t>
      </w:r>
      <w:r w:rsidR="00E91B5E" w:rsidRPr="00DC34CA">
        <w:t xml:space="preserve"> </w:t>
      </w:r>
      <w:r w:rsidR="001F4932">
        <w:t>49</w:t>
      </w:r>
      <w:r w:rsidR="005D0D30" w:rsidRPr="00DC34CA">
        <w:t xml:space="preserve"> копе</w:t>
      </w:r>
      <w:r w:rsidR="004C4316">
        <w:t>ек</w:t>
      </w:r>
      <w:r w:rsidR="00EB01CF" w:rsidRPr="00DC34CA">
        <w:t>, в том числе НДС</w:t>
      </w:r>
      <w:r w:rsidR="007D4903" w:rsidRPr="00DC34CA">
        <w:t>.</w:t>
      </w:r>
    </w:p>
    <w:p w:rsidR="003E6D63" w:rsidRPr="00DC34CA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Место оказание услуг:</w:t>
      </w:r>
      <w:r w:rsidR="00DB1D8C">
        <w:t xml:space="preserve"> Мурманская область</w:t>
      </w:r>
      <w:r>
        <w:t>.</w:t>
      </w:r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</w:t>
      </w:r>
      <w:r w:rsidR="003E6D63">
        <w:rPr>
          <w:color w:val="000000" w:themeColor="text1"/>
        </w:rPr>
        <w:t xml:space="preserve"> закупки, является </w:t>
      </w:r>
      <w:r w:rsidRPr="00603902">
        <w:rPr>
          <w:color w:val="000000" w:themeColor="text1"/>
        </w:rPr>
        <w:t>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274819" w:rsidRDefault="00DD15FE" w:rsidP="00945477">
      <w:pPr>
        <w:jc w:val="both"/>
      </w:pPr>
      <w:r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>
        <w:t>е</w:t>
      </w:r>
      <w:r>
        <w:t xml:space="preserve"> соглашени</w:t>
      </w:r>
      <w:r w:rsidR="00A31FC4">
        <w:t>е</w:t>
      </w:r>
      <w:r>
        <w:t xml:space="preserve"> передается </w:t>
      </w:r>
      <w:r w:rsidR="006E104B" w:rsidRPr="006E104B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B22B96">
        <w:t>системе zakupki.gov.ru</w:t>
      </w:r>
      <w:r w:rsidR="00B22B96">
        <w:t>.</w:t>
      </w:r>
    </w:p>
    <w:p w:rsidR="00B22B96" w:rsidRDefault="00B22B96" w:rsidP="00945477">
      <w:pPr>
        <w:jc w:val="both"/>
      </w:pPr>
    </w:p>
    <w:p w:rsidR="004735FE" w:rsidRDefault="004735FE" w:rsidP="004735FE">
      <w:pPr>
        <w:jc w:val="both"/>
      </w:pPr>
      <w:r>
        <w:t xml:space="preserve">Дата и время рассмотрения и подведения итогов: </w:t>
      </w:r>
      <w:r w:rsidR="00A43996">
        <w:t>2</w:t>
      </w:r>
      <w:r w:rsidR="000B04DE">
        <w:t>9</w:t>
      </w:r>
      <w:r>
        <w:t>.</w:t>
      </w:r>
      <w:r w:rsidR="00A43996">
        <w:t>12</w:t>
      </w:r>
      <w:r>
        <w:t>.201</w:t>
      </w:r>
      <w:r w:rsidR="00A43996">
        <w:t>8</w:t>
      </w:r>
      <w:r>
        <w:t xml:space="preserve"> в </w:t>
      </w:r>
      <w:r w:rsidR="00A43996">
        <w:t>12</w:t>
      </w:r>
      <w:r>
        <w:t>:</w:t>
      </w:r>
      <w:r w:rsidR="00A43996">
        <w:t>00</w:t>
      </w:r>
      <w:r>
        <w:t>.</w:t>
      </w:r>
    </w:p>
    <w:p w:rsidR="00274819" w:rsidRDefault="00274819" w:rsidP="00274819">
      <w:r>
        <w:t>Место рассмотрения</w:t>
      </w:r>
      <w:r w:rsidR="00DC5BCD">
        <w:t xml:space="preserve"> и подведения итогов</w:t>
      </w:r>
      <w:r>
        <w:t>:</w:t>
      </w:r>
      <w:r w:rsidR="00ED49D0">
        <w:t xml:space="preserve"> </w:t>
      </w:r>
      <w:r>
        <w:t>г. Мурманск, ул.  </w:t>
      </w:r>
      <w:r w:rsidR="00ED49D0">
        <w:t xml:space="preserve">Промышленная, д. 15, </w:t>
      </w:r>
      <w:proofErr w:type="spellStart"/>
      <w:r w:rsidR="00ED49D0">
        <w:t>каб</w:t>
      </w:r>
      <w:proofErr w:type="spellEnd"/>
      <w:r w:rsidR="00ED49D0">
        <w:t>. 13</w:t>
      </w:r>
      <w:r w:rsidR="00FF64D9">
        <w:t xml:space="preserve"> (</w:t>
      </w:r>
      <w:r w:rsidR="00A91E03">
        <w:t>электро</w:t>
      </w:r>
      <w:r w:rsidR="00A425F3">
        <w:t>техническ</w:t>
      </w:r>
      <w:r w:rsidR="005921BA">
        <w:t>ий</w:t>
      </w:r>
      <w:r w:rsidR="00A425F3">
        <w:t xml:space="preserve"> </w:t>
      </w:r>
      <w:r w:rsidR="005921BA">
        <w:t>отдел</w:t>
      </w:r>
      <w:r w:rsidR="00FE626B">
        <w:t xml:space="preserve"> АО «МЭС»</w:t>
      </w:r>
      <w:r w:rsidR="00FF64D9">
        <w:t>)</w:t>
      </w:r>
      <w:r>
        <w:t>.</w:t>
      </w:r>
    </w:p>
    <w:p w:rsidR="00ED49D0" w:rsidRDefault="00ED49D0" w:rsidP="00274819"/>
    <w:p w:rsidR="008073C8" w:rsidRDefault="008073C8" w:rsidP="008073C8">
      <w:r>
        <w:t xml:space="preserve">_______________________________________ 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sz w:val="16"/>
          <w:szCs w:val="16"/>
        </w:rPr>
      </w:pPr>
    </w:p>
    <w:p w:rsidR="008073C8" w:rsidRDefault="00D71D32" w:rsidP="008073C8">
      <w:r w:rsidRPr="00796FD0">
        <w:t xml:space="preserve">Дополнительное соглашение получено </w:t>
      </w:r>
      <w:r w:rsidR="001F4932">
        <w:t>11</w:t>
      </w:r>
      <w:r w:rsidR="008073C8">
        <w:t>.</w:t>
      </w:r>
      <w:r w:rsidR="001F4932">
        <w:t>01</w:t>
      </w:r>
      <w:r w:rsidR="008073C8">
        <w:t>.201</w:t>
      </w:r>
      <w:r w:rsidR="001F4932">
        <w:t>9 г</w:t>
      </w:r>
      <w:r w:rsidR="008073C8">
        <w:t xml:space="preserve">.      </w:t>
      </w:r>
    </w:p>
    <w:p w:rsidR="008073C8" w:rsidRPr="00956F94" w:rsidRDefault="008073C8" w:rsidP="008073C8">
      <w:pPr>
        <w:jc w:val="both"/>
      </w:pPr>
    </w:p>
    <w:p w:rsidR="008073C8" w:rsidRDefault="008073C8" w:rsidP="008073C8"/>
    <w:p w:rsidR="008073C8" w:rsidRDefault="008073C8" w:rsidP="008073C8"/>
    <w:p w:rsidR="008073C8" w:rsidRDefault="008073C8" w:rsidP="008073C8">
      <w:r>
        <w:t>___________________________                    _______________</w:t>
      </w:r>
    </w:p>
    <w:p w:rsidR="008073C8" w:rsidRDefault="008073C8" w:rsidP="008073C8">
      <w:r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>отдела организации торгов управления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color w:val="FF0000"/>
        </w:rPr>
      </w:pPr>
      <w:r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sectPr w:rsidR="00945477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 w15:restartNumberingAfterBreak="0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 w15:restartNumberingAfterBreak="0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 w15:restartNumberingAfterBreak="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 w15:restartNumberingAfterBreak="0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4DE"/>
    <w:rsid w:val="000B06A7"/>
    <w:rsid w:val="000B0903"/>
    <w:rsid w:val="000B48C6"/>
    <w:rsid w:val="000B5266"/>
    <w:rsid w:val="000D3EDF"/>
    <w:rsid w:val="000D740A"/>
    <w:rsid w:val="000E5198"/>
    <w:rsid w:val="000F46CB"/>
    <w:rsid w:val="0010323A"/>
    <w:rsid w:val="00140D9C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4932"/>
    <w:rsid w:val="001F6AE4"/>
    <w:rsid w:val="001F75F9"/>
    <w:rsid w:val="00212AFC"/>
    <w:rsid w:val="00223DF7"/>
    <w:rsid w:val="00236472"/>
    <w:rsid w:val="002437BE"/>
    <w:rsid w:val="00271D0A"/>
    <w:rsid w:val="00274819"/>
    <w:rsid w:val="0029278A"/>
    <w:rsid w:val="002A3AE5"/>
    <w:rsid w:val="002C1F66"/>
    <w:rsid w:val="002C7747"/>
    <w:rsid w:val="002D42D3"/>
    <w:rsid w:val="002E4CA5"/>
    <w:rsid w:val="002F7F1B"/>
    <w:rsid w:val="003028D7"/>
    <w:rsid w:val="00310F20"/>
    <w:rsid w:val="00356181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82E32"/>
    <w:rsid w:val="005921BA"/>
    <w:rsid w:val="00593A5B"/>
    <w:rsid w:val="005C78CB"/>
    <w:rsid w:val="005D0D30"/>
    <w:rsid w:val="00607238"/>
    <w:rsid w:val="00612F13"/>
    <w:rsid w:val="00615335"/>
    <w:rsid w:val="0062398A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1C0E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9E0B5D"/>
    <w:rsid w:val="00A171A1"/>
    <w:rsid w:val="00A31FC4"/>
    <w:rsid w:val="00A425F3"/>
    <w:rsid w:val="00A43996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22FC5"/>
    <w:rsid w:val="00C24F03"/>
    <w:rsid w:val="00C41072"/>
    <w:rsid w:val="00C52804"/>
    <w:rsid w:val="00C62B79"/>
    <w:rsid w:val="00CA05F6"/>
    <w:rsid w:val="00CC5E6F"/>
    <w:rsid w:val="00CD2C55"/>
    <w:rsid w:val="00CD3EF6"/>
    <w:rsid w:val="00CE16E5"/>
    <w:rsid w:val="00D31D1E"/>
    <w:rsid w:val="00D352B0"/>
    <w:rsid w:val="00D40277"/>
    <w:rsid w:val="00D45458"/>
    <w:rsid w:val="00D52097"/>
    <w:rsid w:val="00D55FBC"/>
    <w:rsid w:val="00D71D32"/>
    <w:rsid w:val="00DA5CCC"/>
    <w:rsid w:val="00DB0C06"/>
    <w:rsid w:val="00DB1465"/>
    <w:rsid w:val="00DB1D8C"/>
    <w:rsid w:val="00DC34CA"/>
    <w:rsid w:val="00DC4B63"/>
    <w:rsid w:val="00DC5BCD"/>
    <w:rsid w:val="00DD0ABA"/>
    <w:rsid w:val="00DD15FE"/>
    <w:rsid w:val="00E000DC"/>
    <w:rsid w:val="00E04C86"/>
    <w:rsid w:val="00E06B7A"/>
    <w:rsid w:val="00E10CAD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4097A"/>
    <w:rsid w:val="00F6516E"/>
    <w:rsid w:val="00F7576D"/>
    <w:rsid w:val="00F80C4B"/>
    <w:rsid w:val="00F81C2D"/>
    <w:rsid w:val="00F87B5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23B79-2B61-4FF9-843A-513B678D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5D38A-22B8-4423-A54F-20B181EB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Анна В. Руснак</cp:lastModifiedBy>
  <cp:revision>9</cp:revision>
  <cp:lastPrinted>2019-01-11T13:08:00Z</cp:lastPrinted>
  <dcterms:created xsi:type="dcterms:W3CDTF">2017-03-29T05:37:00Z</dcterms:created>
  <dcterms:modified xsi:type="dcterms:W3CDTF">2018-12-28T11:35:00Z</dcterms:modified>
</cp:coreProperties>
</file>